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6203B" w14:textId="1E9F1D9F" w:rsidR="00967DEB" w:rsidRPr="001F52A7" w:rsidRDefault="00967DEB" w:rsidP="00B6115A">
      <w:pPr>
        <w:pStyle w:val="Znag"/>
        <w:rPr>
          <w:rFonts w:asciiTheme="minorHAnsi" w:hAnsiTheme="minorHAnsi" w:cstheme="minorHAnsi"/>
        </w:rPr>
      </w:pPr>
      <w:r w:rsidRPr="001F52A7">
        <w:rPr>
          <w:rFonts w:asciiTheme="minorHAnsi" w:hAnsiTheme="minorHAnsi" w:cstheme="minorHAnsi"/>
        </w:rPr>
        <w:t xml:space="preserve">ZAŁĄCZNIK NR </w:t>
      </w:r>
      <w:r w:rsidR="00A00D0A">
        <w:rPr>
          <w:rFonts w:asciiTheme="minorHAnsi" w:hAnsiTheme="minorHAnsi" w:cstheme="minorHAnsi"/>
        </w:rPr>
        <w:t>8</w:t>
      </w:r>
      <w:r w:rsidRPr="001F52A7">
        <w:rPr>
          <w:rFonts w:asciiTheme="minorHAnsi" w:hAnsiTheme="minorHAnsi" w:cstheme="minorHAnsi"/>
        </w:rPr>
        <w:t xml:space="preserve"> DO SWZ</w:t>
      </w:r>
      <w:r w:rsidRPr="001F52A7">
        <w:rPr>
          <w:rFonts w:asciiTheme="minorHAnsi" w:hAnsiTheme="minorHAnsi" w:cstheme="minorHAnsi"/>
        </w:rPr>
        <w:tab/>
        <w:t>POST/DYS/OR/</w:t>
      </w:r>
      <w:r w:rsidR="00B41148">
        <w:rPr>
          <w:rFonts w:asciiTheme="minorHAnsi" w:hAnsiTheme="minorHAnsi" w:cstheme="minorHAnsi"/>
        </w:rPr>
        <w:t>G</w:t>
      </w:r>
      <w:r w:rsidRPr="001F52A7">
        <w:rPr>
          <w:rFonts w:asciiTheme="minorHAnsi" w:hAnsiTheme="minorHAnsi" w:cstheme="minorHAnsi"/>
        </w:rPr>
        <w:t>Z/</w:t>
      </w:r>
      <w:r w:rsidR="008B10B2" w:rsidRPr="008B10B2">
        <w:rPr>
          <w:rFonts w:asciiTheme="minorHAnsi" w:hAnsiTheme="minorHAnsi" w:cstheme="minorHAnsi"/>
        </w:rPr>
        <w:t>00018</w:t>
      </w:r>
      <w:r w:rsidRPr="001F52A7">
        <w:rPr>
          <w:rFonts w:asciiTheme="minorHAnsi" w:hAnsiTheme="minorHAnsi" w:cstheme="minorHAnsi"/>
        </w:rPr>
        <w:t>/</w:t>
      </w:r>
      <w:r w:rsidR="009F41C1" w:rsidRPr="001F52A7">
        <w:rPr>
          <w:rFonts w:asciiTheme="minorHAnsi" w:hAnsiTheme="minorHAnsi" w:cstheme="minorHAnsi"/>
        </w:rPr>
        <w:t>202</w:t>
      </w:r>
      <w:r w:rsidR="00CD6047">
        <w:rPr>
          <w:rFonts w:asciiTheme="minorHAnsi" w:hAnsiTheme="minorHAnsi" w:cstheme="minorHAnsi"/>
        </w:rPr>
        <w:t>6</w:t>
      </w:r>
    </w:p>
    <w:tbl>
      <w:tblPr>
        <w:tblStyle w:val="Tabela-Siatka"/>
        <w:tblW w:w="9893"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850"/>
        <w:gridCol w:w="2182"/>
        <w:gridCol w:w="3861"/>
      </w:tblGrid>
      <w:tr w:rsidR="0097475D" w:rsidRPr="001F52A7" w14:paraId="20E48994" w14:textId="77777777" w:rsidTr="00874BDB">
        <w:trPr>
          <w:trHeight w:val="1820"/>
        </w:trPr>
        <w:tc>
          <w:tcPr>
            <w:tcW w:w="3969" w:type="dxa"/>
            <w:tcBorders>
              <w:top w:val="thinThickSmallGap" w:sz="12" w:space="0" w:color="0070C0"/>
              <w:bottom w:val="thinThickSmallGap" w:sz="12" w:space="0" w:color="0070C0"/>
            </w:tcBorders>
          </w:tcPr>
          <w:p w14:paraId="3B1F26CA" w14:textId="77777777" w:rsidR="0097475D" w:rsidRPr="001F52A7" w:rsidRDefault="0097475D" w:rsidP="00BC6C53">
            <w:pPr>
              <w:spacing w:before="60" w:line="360" w:lineRule="auto"/>
              <w:rPr>
                <w:rFonts w:asciiTheme="minorHAnsi" w:eastAsiaTheme="majorEastAsia" w:hAnsiTheme="minorHAnsi" w:cstheme="minorHAnsi"/>
                <w:b/>
                <w:i/>
                <w:iCs/>
                <w:sz w:val="18"/>
                <w:szCs w:val="16"/>
                <w:u w:val="single"/>
              </w:rPr>
            </w:pPr>
            <w:r w:rsidRPr="001F52A7">
              <w:rPr>
                <w:rFonts w:asciiTheme="minorHAnsi" w:eastAsiaTheme="majorEastAsia" w:hAnsiTheme="minorHAnsi" w:cstheme="minorHAnsi"/>
                <w:b/>
                <w:i/>
                <w:iCs/>
                <w:sz w:val="18"/>
                <w:szCs w:val="16"/>
                <w:u w:val="single"/>
              </w:rPr>
              <w:t>Wykonawca</w:t>
            </w:r>
          </w:p>
          <w:p w14:paraId="351FE56E" w14:textId="77777777" w:rsidR="0097475D" w:rsidRPr="001F52A7" w:rsidRDefault="0097475D" w:rsidP="00BC6C53">
            <w:pPr>
              <w:spacing w:line="360" w:lineRule="auto"/>
              <w:jc w:val="center"/>
              <w:rPr>
                <w:rFonts w:asciiTheme="minorHAnsi" w:eastAsiaTheme="majorEastAsia" w:hAnsiTheme="minorHAnsi" w:cstheme="minorHAnsi"/>
                <w:b/>
                <w:iCs/>
                <w:sz w:val="20"/>
              </w:rPr>
            </w:pPr>
          </w:p>
          <w:p w14:paraId="23B182D5" w14:textId="77777777" w:rsidR="0097475D" w:rsidRPr="001F52A7" w:rsidRDefault="0097475D" w:rsidP="00BC6C53">
            <w:pPr>
              <w:spacing w:line="360" w:lineRule="auto"/>
              <w:jc w:val="center"/>
              <w:rPr>
                <w:rFonts w:asciiTheme="minorHAnsi" w:eastAsiaTheme="majorEastAsia" w:hAnsiTheme="minorHAnsi" w:cstheme="minorHAnsi"/>
                <w:iCs/>
                <w:sz w:val="18"/>
              </w:rPr>
            </w:pPr>
          </w:p>
          <w:p w14:paraId="6BF4DEFF" w14:textId="77777777" w:rsidR="0097475D" w:rsidRPr="001F52A7" w:rsidRDefault="0097475D" w:rsidP="00BC6C53">
            <w:pPr>
              <w:spacing w:line="360" w:lineRule="auto"/>
              <w:jc w:val="center"/>
              <w:rPr>
                <w:rFonts w:asciiTheme="minorHAnsi" w:eastAsiaTheme="majorEastAsia" w:hAnsiTheme="minorHAnsi" w:cstheme="minorHAnsi"/>
                <w:iCs/>
                <w:sz w:val="18"/>
              </w:rPr>
            </w:pPr>
          </w:p>
          <w:p w14:paraId="2C1BD0A1" w14:textId="77777777" w:rsidR="0097475D" w:rsidRPr="001F52A7" w:rsidRDefault="0097475D" w:rsidP="00BC6C53">
            <w:pPr>
              <w:spacing w:line="240" w:lineRule="auto"/>
              <w:jc w:val="center"/>
              <w:rPr>
                <w:rFonts w:asciiTheme="minorHAnsi" w:eastAsiaTheme="majorEastAsia" w:hAnsiTheme="minorHAnsi" w:cstheme="minorHAnsi"/>
                <w:i/>
                <w:iCs/>
                <w:sz w:val="16"/>
                <w:szCs w:val="16"/>
              </w:rPr>
            </w:pPr>
            <w:r w:rsidRPr="001F52A7">
              <w:rPr>
                <w:rFonts w:asciiTheme="minorHAnsi" w:eastAsiaTheme="majorEastAsia" w:hAnsiTheme="minorHAnsi" w:cstheme="minorHAnsi"/>
                <w:i/>
                <w:iCs/>
                <w:sz w:val="16"/>
                <w:szCs w:val="16"/>
              </w:rPr>
              <w:t>Nazwa i adres</w:t>
            </w:r>
          </w:p>
        </w:tc>
        <w:tc>
          <w:tcPr>
            <w:tcW w:w="2268" w:type="dxa"/>
          </w:tcPr>
          <w:p w14:paraId="421F6ADC" w14:textId="77777777" w:rsidR="0097475D" w:rsidRPr="001F52A7" w:rsidRDefault="0097475D" w:rsidP="00BC6C53">
            <w:pPr>
              <w:spacing w:line="360" w:lineRule="auto"/>
              <w:rPr>
                <w:rFonts w:asciiTheme="minorHAnsi" w:eastAsiaTheme="majorEastAsia" w:hAnsiTheme="minorHAnsi" w:cstheme="minorHAnsi"/>
                <w:b/>
                <w:i/>
                <w:iCs/>
                <w:sz w:val="20"/>
                <w:u w:val="single"/>
              </w:rPr>
            </w:pPr>
          </w:p>
        </w:tc>
        <w:tc>
          <w:tcPr>
            <w:tcW w:w="3969" w:type="dxa"/>
            <w:tcBorders>
              <w:top w:val="thinThickSmallGap" w:sz="12" w:space="0" w:color="0070C0"/>
              <w:bottom w:val="thinThickSmallGap" w:sz="12" w:space="0" w:color="0070C0"/>
            </w:tcBorders>
          </w:tcPr>
          <w:p w14:paraId="4A534081" w14:textId="77777777" w:rsidR="0097475D" w:rsidRPr="001F52A7" w:rsidRDefault="0097475D" w:rsidP="00BC6C53">
            <w:pPr>
              <w:spacing w:before="60" w:line="360" w:lineRule="auto"/>
              <w:rPr>
                <w:rFonts w:asciiTheme="minorHAnsi" w:eastAsiaTheme="majorEastAsia" w:hAnsiTheme="minorHAnsi" w:cstheme="minorHAnsi"/>
                <w:b/>
                <w:i/>
                <w:iCs/>
                <w:sz w:val="16"/>
                <w:szCs w:val="16"/>
                <w:u w:val="single"/>
              </w:rPr>
            </w:pPr>
            <w:r w:rsidRPr="001F52A7">
              <w:rPr>
                <w:rFonts w:asciiTheme="minorHAnsi" w:eastAsiaTheme="majorEastAsia" w:hAnsiTheme="minorHAnsi" w:cstheme="minorHAnsi"/>
                <w:b/>
                <w:i/>
                <w:iCs/>
                <w:sz w:val="18"/>
                <w:szCs w:val="16"/>
                <w:u w:val="single"/>
              </w:rPr>
              <w:t>Zamawiający</w:t>
            </w:r>
            <w:r w:rsidRPr="001F52A7">
              <w:rPr>
                <w:rFonts w:asciiTheme="minorHAnsi" w:eastAsiaTheme="majorEastAsia" w:hAnsiTheme="minorHAnsi" w:cstheme="minorHAnsi"/>
                <w:b/>
                <w:i/>
                <w:iCs/>
                <w:sz w:val="16"/>
                <w:szCs w:val="16"/>
                <w:u w:val="single"/>
              </w:rPr>
              <w:t xml:space="preserve"> </w:t>
            </w:r>
          </w:p>
          <w:p w14:paraId="76DE72BF" w14:textId="77777777" w:rsidR="0097475D" w:rsidRPr="001F52A7" w:rsidRDefault="0097475D" w:rsidP="00BC6C53">
            <w:pPr>
              <w:spacing w:line="360" w:lineRule="auto"/>
              <w:rPr>
                <w:rFonts w:asciiTheme="minorHAnsi" w:eastAsiaTheme="majorEastAsia" w:hAnsiTheme="minorHAnsi" w:cstheme="minorHAnsi"/>
                <w:b/>
                <w:i/>
                <w:iCs/>
                <w:sz w:val="10"/>
                <w:szCs w:val="16"/>
                <w:u w:val="single"/>
              </w:rPr>
            </w:pPr>
          </w:p>
          <w:p w14:paraId="4EE4FA14" w14:textId="77777777" w:rsidR="0097475D" w:rsidRPr="001F52A7" w:rsidRDefault="0097475D" w:rsidP="00BC6C53">
            <w:pPr>
              <w:spacing w:before="120" w:after="120" w:line="240" w:lineRule="auto"/>
              <w:contextualSpacing/>
              <w:jc w:val="center"/>
              <w:rPr>
                <w:rFonts w:asciiTheme="minorHAnsi" w:eastAsia="Calibri" w:hAnsiTheme="minorHAnsi" w:cstheme="minorHAnsi"/>
                <w:b/>
                <w:sz w:val="24"/>
                <w:szCs w:val="22"/>
              </w:rPr>
            </w:pPr>
            <w:r w:rsidRPr="001F52A7">
              <w:rPr>
                <w:rFonts w:asciiTheme="minorHAnsi" w:eastAsia="Calibri" w:hAnsiTheme="minorHAnsi" w:cstheme="minorHAnsi"/>
                <w:b/>
                <w:sz w:val="24"/>
                <w:szCs w:val="22"/>
              </w:rPr>
              <w:t>PGE Dystrybucja S.A.</w:t>
            </w:r>
          </w:p>
          <w:p w14:paraId="415AB24C" w14:textId="77777777" w:rsidR="0097475D" w:rsidRPr="001F52A7" w:rsidRDefault="0097475D" w:rsidP="00BC6C53">
            <w:pPr>
              <w:spacing w:before="120" w:after="120" w:line="240" w:lineRule="auto"/>
              <w:contextualSpacing/>
              <w:jc w:val="center"/>
              <w:rPr>
                <w:rFonts w:asciiTheme="minorHAnsi" w:eastAsia="Calibri" w:hAnsiTheme="minorHAnsi" w:cstheme="minorHAnsi"/>
                <w:sz w:val="18"/>
                <w:szCs w:val="22"/>
              </w:rPr>
            </w:pPr>
            <w:r w:rsidRPr="001F52A7">
              <w:rPr>
                <w:rFonts w:asciiTheme="minorHAnsi" w:eastAsia="Calibri" w:hAnsiTheme="minorHAnsi" w:cstheme="minorHAnsi"/>
                <w:sz w:val="18"/>
                <w:szCs w:val="22"/>
              </w:rPr>
              <w:t>w imieniu i na rzecz której działa:</w:t>
            </w:r>
          </w:p>
          <w:p w14:paraId="4F76F011" w14:textId="77777777" w:rsidR="0097475D" w:rsidRPr="001F52A7" w:rsidRDefault="0097475D" w:rsidP="00BC6C53">
            <w:pPr>
              <w:spacing w:before="120" w:after="120" w:line="240" w:lineRule="auto"/>
              <w:contextualSpacing/>
              <w:jc w:val="center"/>
              <w:rPr>
                <w:rFonts w:asciiTheme="minorHAnsi" w:eastAsiaTheme="majorEastAsia" w:hAnsiTheme="minorHAnsi" w:cstheme="minorHAnsi"/>
                <w:i/>
                <w:iCs/>
                <w:sz w:val="18"/>
                <w:szCs w:val="16"/>
              </w:rPr>
            </w:pPr>
            <w:r w:rsidRPr="001F52A7">
              <w:rPr>
                <w:rFonts w:asciiTheme="minorHAnsi" w:eastAsia="Calibri" w:hAnsiTheme="minorHAnsi" w:cstheme="minorHAnsi"/>
                <w:b/>
                <w:sz w:val="18"/>
                <w:szCs w:val="22"/>
              </w:rPr>
              <w:t>PGE Dystrybucja S.A. Oddział Rzeszów</w:t>
            </w:r>
            <w:r w:rsidRPr="001F52A7">
              <w:rPr>
                <w:rFonts w:asciiTheme="minorHAnsi" w:eastAsia="Calibri" w:hAnsiTheme="minorHAnsi" w:cstheme="minorHAnsi"/>
                <w:b/>
                <w:sz w:val="18"/>
                <w:szCs w:val="22"/>
              </w:rPr>
              <w:br/>
            </w:r>
            <w:r w:rsidRPr="001F52A7">
              <w:rPr>
                <w:rFonts w:asciiTheme="minorHAnsi" w:eastAsia="Calibri" w:hAnsiTheme="minorHAnsi" w:cstheme="minorHAnsi"/>
                <w:sz w:val="18"/>
                <w:szCs w:val="22"/>
              </w:rPr>
              <w:t>u</w:t>
            </w:r>
            <w:r w:rsidRPr="001F52A7">
              <w:rPr>
                <w:rFonts w:asciiTheme="minorHAnsi" w:eastAsia="Calibri" w:hAnsiTheme="minorHAnsi" w:cstheme="minorHAnsi"/>
                <w:color w:val="000000"/>
                <w:sz w:val="18"/>
                <w:szCs w:val="22"/>
              </w:rPr>
              <w:t>l. 8-go Marca 8, 35-065 Rzeszów</w:t>
            </w:r>
          </w:p>
        </w:tc>
      </w:tr>
    </w:tbl>
    <w:p w14:paraId="7A7EBE97" w14:textId="77777777" w:rsidR="00967DEB" w:rsidRPr="001F52A7" w:rsidRDefault="00967DEB" w:rsidP="00A278EB">
      <w:pPr>
        <w:pStyle w:val="Ztyt"/>
        <w:rPr>
          <w:rFonts w:asciiTheme="minorHAnsi" w:hAnsiTheme="minorHAnsi" w:cstheme="minorHAnsi"/>
        </w:rPr>
      </w:pPr>
      <w:r w:rsidRPr="001F52A7">
        <w:rPr>
          <w:rFonts w:asciiTheme="minorHAnsi" w:hAnsiTheme="minorHAnsi" w:cstheme="minorHAnsi"/>
        </w:rPr>
        <w:t>WYKAZ OSÓB</w:t>
      </w:r>
    </w:p>
    <w:tbl>
      <w:tblPr>
        <w:tblpPr w:leftFromText="141" w:rightFromText="141" w:vertAnchor="text" w:horzAnchor="margin" w:tblpXSpec="center" w:tblpY="1477"/>
        <w:tblW w:w="45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34"/>
        <w:gridCol w:w="1846"/>
        <w:gridCol w:w="2429"/>
        <w:gridCol w:w="1858"/>
        <w:gridCol w:w="2277"/>
      </w:tblGrid>
      <w:tr w:rsidR="003D0E88" w:rsidRPr="001F52A7" w14:paraId="15775047" w14:textId="77777777" w:rsidTr="003D0E88">
        <w:tc>
          <w:tcPr>
            <w:tcW w:w="63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2A30CF" w14:textId="77777777" w:rsidR="003D0E88" w:rsidRPr="001F52A7" w:rsidRDefault="003D0E88" w:rsidP="003D0E88">
            <w:pPr>
              <w:widowControl w:val="0"/>
              <w:tabs>
                <w:tab w:val="left" w:pos="415"/>
              </w:tabs>
              <w:snapToGrid w:val="0"/>
              <w:spacing w:line="240" w:lineRule="auto"/>
              <w:jc w:val="center"/>
              <w:rPr>
                <w:rFonts w:asciiTheme="minorHAnsi" w:hAnsiTheme="minorHAnsi" w:cstheme="minorHAnsi"/>
                <w:b/>
                <w:sz w:val="20"/>
                <w:lang w:eastAsia="pl-PL"/>
              </w:rPr>
            </w:pPr>
            <w:r w:rsidRPr="001F52A7">
              <w:rPr>
                <w:rFonts w:asciiTheme="minorHAnsi" w:hAnsiTheme="minorHAnsi" w:cstheme="minorHAnsi"/>
                <w:b/>
                <w:sz w:val="20"/>
                <w:lang w:eastAsia="pl-PL"/>
              </w:rPr>
              <w:t>Lp.</w:t>
            </w:r>
          </w:p>
        </w:tc>
        <w:tc>
          <w:tcPr>
            <w:tcW w:w="184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A9F3137" w14:textId="77777777" w:rsidR="003D0E88" w:rsidRPr="001F52A7" w:rsidRDefault="003D0E88" w:rsidP="003D0E88">
            <w:pPr>
              <w:widowControl w:val="0"/>
              <w:snapToGrid w:val="0"/>
              <w:spacing w:line="240" w:lineRule="auto"/>
              <w:ind w:right="170"/>
              <w:jc w:val="center"/>
              <w:rPr>
                <w:rFonts w:asciiTheme="minorHAnsi" w:hAnsiTheme="minorHAnsi" w:cstheme="minorHAnsi"/>
                <w:b/>
                <w:sz w:val="20"/>
                <w:lang w:eastAsia="pl-PL"/>
              </w:rPr>
            </w:pPr>
            <w:r w:rsidRPr="001F52A7">
              <w:rPr>
                <w:rFonts w:asciiTheme="minorHAnsi" w:hAnsiTheme="minorHAnsi" w:cstheme="minorHAnsi"/>
                <w:b/>
                <w:sz w:val="20"/>
                <w:lang w:eastAsia="pl-PL"/>
              </w:rPr>
              <w:t>Imię i nazwisko</w:t>
            </w:r>
          </w:p>
        </w:tc>
        <w:tc>
          <w:tcPr>
            <w:tcW w:w="242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82FF7C7" w14:textId="77777777" w:rsidR="003D0E88" w:rsidRPr="001F52A7" w:rsidRDefault="003D0E88" w:rsidP="003D0E88">
            <w:pPr>
              <w:widowControl w:val="0"/>
              <w:snapToGrid w:val="0"/>
              <w:spacing w:line="240" w:lineRule="auto"/>
              <w:ind w:left="-51" w:right="85"/>
              <w:jc w:val="center"/>
              <w:rPr>
                <w:rFonts w:asciiTheme="minorHAnsi" w:hAnsiTheme="minorHAnsi" w:cstheme="minorHAnsi"/>
                <w:b/>
                <w:sz w:val="20"/>
                <w:lang w:eastAsia="pl-PL"/>
              </w:rPr>
            </w:pPr>
            <w:r w:rsidRPr="001F52A7">
              <w:rPr>
                <w:rFonts w:asciiTheme="minorHAnsi" w:hAnsiTheme="minorHAnsi" w:cstheme="minorHAnsi"/>
                <w:b/>
                <w:sz w:val="20"/>
                <w:lang w:eastAsia="pl-PL"/>
              </w:rPr>
              <w:t>Opis kwalifikacji i doświadczenia</w:t>
            </w:r>
          </w:p>
        </w:tc>
        <w:tc>
          <w:tcPr>
            <w:tcW w:w="185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4168B5" w14:textId="77777777" w:rsidR="003D0E88" w:rsidRPr="001F52A7" w:rsidRDefault="003D0E88" w:rsidP="003D0E88">
            <w:pPr>
              <w:widowControl w:val="0"/>
              <w:snapToGrid w:val="0"/>
              <w:spacing w:line="240" w:lineRule="auto"/>
              <w:ind w:right="170"/>
              <w:jc w:val="center"/>
              <w:rPr>
                <w:rFonts w:asciiTheme="minorHAnsi" w:hAnsiTheme="minorHAnsi" w:cstheme="minorHAnsi"/>
                <w:b/>
                <w:sz w:val="20"/>
                <w:lang w:eastAsia="pl-PL"/>
              </w:rPr>
            </w:pPr>
            <w:r w:rsidRPr="001F52A7">
              <w:rPr>
                <w:rFonts w:asciiTheme="minorHAnsi" w:hAnsiTheme="minorHAnsi" w:cstheme="minorHAnsi"/>
                <w:b/>
                <w:sz w:val="20"/>
                <w:lang w:eastAsia="pl-PL"/>
              </w:rPr>
              <w:t>Nr i rodzaj uprawnień</w:t>
            </w:r>
          </w:p>
        </w:tc>
        <w:tc>
          <w:tcPr>
            <w:tcW w:w="227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F5AB24F" w14:textId="77777777" w:rsidR="003D0E88" w:rsidRPr="001F52A7" w:rsidRDefault="003D0E88" w:rsidP="003D0E88">
            <w:pPr>
              <w:widowControl w:val="0"/>
              <w:snapToGrid w:val="0"/>
              <w:spacing w:line="240" w:lineRule="auto"/>
              <w:ind w:right="170"/>
              <w:jc w:val="center"/>
              <w:rPr>
                <w:rFonts w:asciiTheme="minorHAnsi" w:hAnsiTheme="minorHAnsi" w:cstheme="minorHAnsi"/>
                <w:b/>
                <w:sz w:val="20"/>
                <w:lang w:eastAsia="pl-PL"/>
              </w:rPr>
            </w:pPr>
            <w:r w:rsidRPr="001F52A7">
              <w:rPr>
                <w:rFonts w:asciiTheme="minorHAnsi" w:hAnsiTheme="minorHAnsi" w:cstheme="minorHAnsi"/>
                <w:b/>
                <w:sz w:val="20"/>
                <w:lang w:eastAsia="pl-PL"/>
              </w:rPr>
              <w:t>Zakres wykonywanych czynności</w:t>
            </w:r>
          </w:p>
        </w:tc>
      </w:tr>
      <w:tr w:rsidR="003D0E88" w:rsidRPr="001F52A7" w14:paraId="61A22A8F" w14:textId="77777777" w:rsidTr="003D0E88">
        <w:trPr>
          <w:trHeight w:val="529"/>
        </w:trPr>
        <w:tc>
          <w:tcPr>
            <w:tcW w:w="634" w:type="dxa"/>
            <w:tcBorders>
              <w:top w:val="single" w:sz="4" w:space="0" w:color="auto"/>
              <w:left w:val="single" w:sz="4" w:space="0" w:color="auto"/>
              <w:bottom w:val="single" w:sz="4" w:space="0" w:color="auto"/>
              <w:right w:val="single" w:sz="4" w:space="0" w:color="auto"/>
            </w:tcBorders>
            <w:vAlign w:val="center"/>
            <w:hideMark/>
          </w:tcPr>
          <w:p w14:paraId="1D4F6386" w14:textId="77777777" w:rsidR="003D0E88" w:rsidRPr="001F52A7" w:rsidRDefault="003D0E88" w:rsidP="003D0E88">
            <w:pPr>
              <w:widowControl w:val="0"/>
              <w:tabs>
                <w:tab w:val="left" w:pos="415"/>
              </w:tabs>
              <w:snapToGrid w:val="0"/>
              <w:spacing w:line="300" w:lineRule="auto"/>
              <w:jc w:val="center"/>
              <w:rPr>
                <w:rFonts w:asciiTheme="minorHAnsi" w:hAnsiTheme="minorHAnsi" w:cstheme="minorHAnsi"/>
                <w:sz w:val="20"/>
                <w:lang w:eastAsia="pl-PL"/>
              </w:rPr>
            </w:pPr>
            <w:r w:rsidRPr="001F52A7">
              <w:rPr>
                <w:rFonts w:asciiTheme="minorHAnsi" w:hAnsiTheme="minorHAnsi" w:cstheme="minorHAnsi"/>
                <w:sz w:val="20"/>
                <w:lang w:eastAsia="pl-PL"/>
              </w:rPr>
              <w:t>1</w:t>
            </w:r>
          </w:p>
        </w:tc>
        <w:tc>
          <w:tcPr>
            <w:tcW w:w="1846" w:type="dxa"/>
            <w:tcBorders>
              <w:top w:val="single" w:sz="4" w:space="0" w:color="auto"/>
              <w:left w:val="single" w:sz="4" w:space="0" w:color="auto"/>
              <w:bottom w:val="single" w:sz="4" w:space="0" w:color="auto"/>
              <w:right w:val="single" w:sz="4" w:space="0" w:color="auto"/>
            </w:tcBorders>
            <w:vAlign w:val="center"/>
          </w:tcPr>
          <w:p w14:paraId="09A9DA35" w14:textId="77777777" w:rsidR="003D0E88" w:rsidRPr="001F52A7" w:rsidRDefault="003D0E88" w:rsidP="003D0E88">
            <w:pPr>
              <w:widowControl w:val="0"/>
              <w:snapToGrid w:val="0"/>
              <w:spacing w:line="240" w:lineRule="auto"/>
              <w:ind w:right="170"/>
              <w:jc w:val="left"/>
              <w:rPr>
                <w:rFonts w:asciiTheme="minorHAnsi" w:hAnsiTheme="minorHAnsi" w:cstheme="minorHAnsi"/>
                <w:b/>
                <w:sz w:val="20"/>
                <w:lang w:eastAsia="pl-PL"/>
              </w:rPr>
            </w:pPr>
          </w:p>
        </w:tc>
        <w:tc>
          <w:tcPr>
            <w:tcW w:w="2429" w:type="dxa"/>
            <w:tcBorders>
              <w:top w:val="single" w:sz="4" w:space="0" w:color="auto"/>
              <w:left w:val="single" w:sz="4" w:space="0" w:color="auto"/>
              <w:bottom w:val="single" w:sz="4" w:space="0" w:color="auto"/>
              <w:right w:val="single" w:sz="4" w:space="0" w:color="auto"/>
            </w:tcBorders>
            <w:vAlign w:val="center"/>
          </w:tcPr>
          <w:p w14:paraId="5424E484" w14:textId="77777777" w:rsidR="003D0E88" w:rsidRPr="001F52A7" w:rsidRDefault="003D0E88" w:rsidP="003D0E88">
            <w:pPr>
              <w:widowControl w:val="0"/>
              <w:snapToGrid w:val="0"/>
              <w:spacing w:line="240" w:lineRule="auto"/>
              <w:ind w:right="170"/>
              <w:jc w:val="left"/>
              <w:rPr>
                <w:rFonts w:asciiTheme="minorHAnsi" w:hAnsiTheme="minorHAnsi" w:cstheme="minorHAnsi"/>
                <w:b/>
                <w:sz w:val="20"/>
                <w:lang w:eastAsia="pl-PL"/>
              </w:rPr>
            </w:pPr>
          </w:p>
        </w:tc>
        <w:tc>
          <w:tcPr>
            <w:tcW w:w="1858" w:type="dxa"/>
            <w:tcBorders>
              <w:top w:val="single" w:sz="4" w:space="0" w:color="auto"/>
              <w:left w:val="single" w:sz="4" w:space="0" w:color="auto"/>
              <w:bottom w:val="single" w:sz="4" w:space="0" w:color="auto"/>
              <w:right w:val="single" w:sz="4" w:space="0" w:color="auto"/>
            </w:tcBorders>
            <w:vAlign w:val="center"/>
          </w:tcPr>
          <w:p w14:paraId="265F7DD0" w14:textId="77777777" w:rsidR="003D0E88" w:rsidRPr="001F52A7" w:rsidRDefault="003D0E88" w:rsidP="003D0E88">
            <w:pPr>
              <w:widowControl w:val="0"/>
              <w:snapToGrid w:val="0"/>
              <w:spacing w:line="240" w:lineRule="auto"/>
              <w:ind w:right="170"/>
              <w:jc w:val="center"/>
              <w:rPr>
                <w:rFonts w:asciiTheme="minorHAnsi" w:hAnsiTheme="minorHAnsi" w:cstheme="minorHAnsi"/>
                <w:b/>
                <w:sz w:val="20"/>
                <w:lang w:eastAsia="pl-PL"/>
              </w:rPr>
            </w:pPr>
          </w:p>
        </w:tc>
        <w:tc>
          <w:tcPr>
            <w:tcW w:w="2277" w:type="dxa"/>
            <w:tcBorders>
              <w:top w:val="single" w:sz="4" w:space="0" w:color="auto"/>
              <w:left w:val="single" w:sz="4" w:space="0" w:color="auto"/>
              <w:bottom w:val="single" w:sz="4" w:space="0" w:color="auto"/>
              <w:right w:val="single" w:sz="4" w:space="0" w:color="auto"/>
            </w:tcBorders>
            <w:vAlign w:val="center"/>
          </w:tcPr>
          <w:p w14:paraId="386A5095" w14:textId="77777777" w:rsidR="003D0E88" w:rsidRPr="001F52A7" w:rsidRDefault="003D0E88" w:rsidP="003D0E88">
            <w:pPr>
              <w:widowControl w:val="0"/>
              <w:snapToGrid w:val="0"/>
              <w:spacing w:line="240" w:lineRule="auto"/>
              <w:ind w:right="170"/>
              <w:jc w:val="left"/>
              <w:rPr>
                <w:rFonts w:asciiTheme="minorHAnsi" w:hAnsiTheme="minorHAnsi" w:cstheme="minorHAnsi"/>
                <w:b/>
                <w:sz w:val="20"/>
                <w:lang w:eastAsia="pl-PL"/>
              </w:rPr>
            </w:pPr>
          </w:p>
        </w:tc>
      </w:tr>
      <w:tr w:rsidR="003D0E88" w:rsidRPr="001F52A7" w14:paraId="52DE2D76" w14:textId="77777777" w:rsidTr="003D0E88">
        <w:trPr>
          <w:trHeight w:val="565"/>
        </w:trPr>
        <w:tc>
          <w:tcPr>
            <w:tcW w:w="634" w:type="dxa"/>
            <w:tcBorders>
              <w:top w:val="single" w:sz="4" w:space="0" w:color="auto"/>
              <w:left w:val="single" w:sz="4" w:space="0" w:color="auto"/>
              <w:bottom w:val="single" w:sz="4" w:space="0" w:color="auto"/>
              <w:right w:val="single" w:sz="4" w:space="0" w:color="auto"/>
            </w:tcBorders>
            <w:vAlign w:val="center"/>
            <w:hideMark/>
          </w:tcPr>
          <w:p w14:paraId="2547A643" w14:textId="77777777" w:rsidR="003D0E88" w:rsidRPr="001F52A7" w:rsidRDefault="003D0E88" w:rsidP="003D0E88">
            <w:pPr>
              <w:widowControl w:val="0"/>
              <w:tabs>
                <w:tab w:val="left" w:pos="415"/>
              </w:tabs>
              <w:snapToGrid w:val="0"/>
              <w:spacing w:line="300" w:lineRule="auto"/>
              <w:jc w:val="center"/>
              <w:rPr>
                <w:rFonts w:asciiTheme="minorHAnsi" w:hAnsiTheme="minorHAnsi" w:cstheme="minorHAnsi"/>
                <w:sz w:val="20"/>
                <w:lang w:eastAsia="pl-PL"/>
              </w:rPr>
            </w:pPr>
            <w:r w:rsidRPr="001F52A7">
              <w:rPr>
                <w:rFonts w:asciiTheme="minorHAnsi" w:hAnsiTheme="minorHAnsi" w:cstheme="minorHAnsi"/>
                <w:sz w:val="20"/>
                <w:lang w:eastAsia="pl-PL"/>
              </w:rPr>
              <w:t>2</w:t>
            </w:r>
          </w:p>
        </w:tc>
        <w:tc>
          <w:tcPr>
            <w:tcW w:w="1846" w:type="dxa"/>
            <w:tcBorders>
              <w:top w:val="single" w:sz="4" w:space="0" w:color="auto"/>
              <w:left w:val="single" w:sz="4" w:space="0" w:color="auto"/>
              <w:bottom w:val="single" w:sz="4" w:space="0" w:color="auto"/>
              <w:right w:val="single" w:sz="4" w:space="0" w:color="auto"/>
            </w:tcBorders>
            <w:vAlign w:val="center"/>
          </w:tcPr>
          <w:p w14:paraId="48C22AE9" w14:textId="77777777" w:rsidR="003D0E88" w:rsidRPr="001F52A7" w:rsidRDefault="003D0E88" w:rsidP="003D0E88">
            <w:pPr>
              <w:widowControl w:val="0"/>
              <w:snapToGrid w:val="0"/>
              <w:spacing w:line="240" w:lineRule="auto"/>
              <w:ind w:right="170"/>
              <w:jc w:val="left"/>
              <w:rPr>
                <w:rFonts w:asciiTheme="minorHAnsi" w:hAnsiTheme="minorHAnsi" w:cstheme="minorHAnsi"/>
                <w:b/>
                <w:sz w:val="20"/>
                <w:lang w:eastAsia="pl-PL"/>
              </w:rPr>
            </w:pPr>
          </w:p>
        </w:tc>
        <w:tc>
          <w:tcPr>
            <w:tcW w:w="2429" w:type="dxa"/>
            <w:tcBorders>
              <w:top w:val="single" w:sz="4" w:space="0" w:color="auto"/>
              <w:left w:val="single" w:sz="4" w:space="0" w:color="auto"/>
              <w:bottom w:val="single" w:sz="4" w:space="0" w:color="auto"/>
              <w:right w:val="single" w:sz="4" w:space="0" w:color="auto"/>
            </w:tcBorders>
            <w:vAlign w:val="center"/>
          </w:tcPr>
          <w:p w14:paraId="5BF50CED" w14:textId="77777777" w:rsidR="003D0E88" w:rsidRPr="001F52A7" w:rsidRDefault="003D0E88" w:rsidP="003D0E88">
            <w:pPr>
              <w:widowControl w:val="0"/>
              <w:snapToGrid w:val="0"/>
              <w:spacing w:line="240" w:lineRule="auto"/>
              <w:ind w:right="170"/>
              <w:jc w:val="left"/>
              <w:rPr>
                <w:rFonts w:asciiTheme="minorHAnsi" w:hAnsiTheme="minorHAnsi" w:cstheme="minorHAnsi"/>
                <w:b/>
                <w:sz w:val="20"/>
                <w:lang w:eastAsia="pl-PL"/>
              </w:rPr>
            </w:pPr>
          </w:p>
        </w:tc>
        <w:tc>
          <w:tcPr>
            <w:tcW w:w="1858" w:type="dxa"/>
            <w:tcBorders>
              <w:top w:val="single" w:sz="4" w:space="0" w:color="auto"/>
              <w:left w:val="single" w:sz="4" w:space="0" w:color="auto"/>
              <w:bottom w:val="single" w:sz="4" w:space="0" w:color="auto"/>
              <w:right w:val="single" w:sz="4" w:space="0" w:color="auto"/>
            </w:tcBorders>
            <w:vAlign w:val="center"/>
          </w:tcPr>
          <w:p w14:paraId="62FDC998" w14:textId="77777777" w:rsidR="003D0E88" w:rsidRPr="001F52A7" w:rsidRDefault="003D0E88" w:rsidP="003D0E88">
            <w:pPr>
              <w:widowControl w:val="0"/>
              <w:snapToGrid w:val="0"/>
              <w:spacing w:line="240" w:lineRule="auto"/>
              <w:ind w:right="170"/>
              <w:jc w:val="center"/>
              <w:rPr>
                <w:rFonts w:asciiTheme="minorHAnsi" w:hAnsiTheme="minorHAnsi" w:cstheme="minorHAnsi"/>
                <w:b/>
                <w:sz w:val="20"/>
                <w:lang w:eastAsia="pl-PL"/>
              </w:rPr>
            </w:pPr>
          </w:p>
        </w:tc>
        <w:tc>
          <w:tcPr>
            <w:tcW w:w="2277" w:type="dxa"/>
            <w:tcBorders>
              <w:top w:val="single" w:sz="4" w:space="0" w:color="auto"/>
              <w:left w:val="single" w:sz="4" w:space="0" w:color="auto"/>
              <w:bottom w:val="single" w:sz="4" w:space="0" w:color="auto"/>
              <w:right w:val="single" w:sz="4" w:space="0" w:color="auto"/>
            </w:tcBorders>
            <w:vAlign w:val="center"/>
          </w:tcPr>
          <w:p w14:paraId="3D2BC2D5" w14:textId="77777777" w:rsidR="003D0E88" w:rsidRPr="001F52A7" w:rsidRDefault="003D0E88" w:rsidP="003D0E88">
            <w:pPr>
              <w:widowControl w:val="0"/>
              <w:snapToGrid w:val="0"/>
              <w:spacing w:line="240" w:lineRule="auto"/>
              <w:ind w:right="170"/>
              <w:jc w:val="left"/>
              <w:rPr>
                <w:rFonts w:asciiTheme="minorHAnsi" w:hAnsiTheme="minorHAnsi" w:cstheme="minorHAnsi"/>
                <w:b/>
                <w:sz w:val="20"/>
                <w:lang w:eastAsia="pl-PL"/>
              </w:rPr>
            </w:pPr>
          </w:p>
        </w:tc>
      </w:tr>
      <w:tr w:rsidR="003D0E88" w:rsidRPr="001F52A7" w14:paraId="5CC6D01B" w14:textId="77777777" w:rsidTr="003D0E88">
        <w:trPr>
          <w:trHeight w:val="545"/>
        </w:trPr>
        <w:tc>
          <w:tcPr>
            <w:tcW w:w="634" w:type="dxa"/>
            <w:tcBorders>
              <w:top w:val="single" w:sz="4" w:space="0" w:color="auto"/>
              <w:left w:val="single" w:sz="4" w:space="0" w:color="auto"/>
              <w:bottom w:val="single" w:sz="4" w:space="0" w:color="auto"/>
              <w:right w:val="single" w:sz="4" w:space="0" w:color="auto"/>
            </w:tcBorders>
            <w:vAlign w:val="center"/>
            <w:hideMark/>
          </w:tcPr>
          <w:p w14:paraId="3082D7AB" w14:textId="77777777" w:rsidR="003D0E88" w:rsidRPr="001F52A7" w:rsidRDefault="003D0E88" w:rsidP="003D0E88">
            <w:pPr>
              <w:widowControl w:val="0"/>
              <w:tabs>
                <w:tab w:val="left" w:pos="415"/>
              </w:tabs>
              <w:snapToGrid w:val="0"/>
              <w:spacing w:line="300" w:lineRule="auto"/>
              <w:jc w:val="center"/>
              <w:rPr>
                <w:rFonts w:asciiTheme="minorHAnsi" w:hAnsiTheme="minorHAnsi" w:cstheme="minorHAnsi"/>
                <w:sz w:val="20"/>
                <w:lang w:eastAsia="pl-PL"/>
              </w:rPr>
            </w:pPr>
            <w:r w:rsidRPr="001F52A7">
              <w:rPr>
                <w:rFonts w:asciiTheme="minorHAnsi" w:hAnsiTheme="minorHAnsi" w:cstheme="minorHAnsi"/>
                <w:sz w:val="20"/>
                <w:lang w:eastAsia="pl-PL"/>
              </w:rPr>
              <w:t>3</w:t>
            </w:r>
          </w:p>
        </w:tc>
        <w:tc>
          <w:tcPr>
            <w:tcW w:w="1846" w:type="dxa"/>
            <w:tcBorders>
              <w:top w:val="single" w:sz="4" w:space="0" w:color="auto"/>
              <w:left w:val="single" w:sz="4" w:space="0" w:color="auto"/>
              <w:bottom w:val="single" w:sz="4" w:space="0" w:color="auto"/>
              <w:right w:val="single" w:sz="4" w:space="0" w:color="auto"/>
            </w:tcBorders>
            <w:vAlign w:val="center"/>
          </w:tcPr>
          <w:p w14:paraId="26987FC2" w14:textId="77777777" w:rsidR="003D0E88" w:rsidRPr="001F52A7" w:rsidRDefault="003D0E88" w:rsidP="003D0E88">
            <w:pPr>
              <w:widowControl w:val="0"/>
              <w:snapToGrid w:val="0"/>
              <w:spacing w:line="240" w:lineRule="auto"/>
              <w:ind w:right="170"/>
              <w:jc w:val="left"/>
              <w:rPr>
                <w:rFonts w:asciiTheme="minorHAnsi" w:hAnsiTheme="minorHAnsi" w:cstheme="minorHAnsi"/>
                <w:b/>
                <w:sz w:val="20"/>
                <w:lang w:eastAsia="pl-PL"/>
              </w:rPr>
            </w:pPr>
          </w:p>
        </w:tc>
        <w:tc>
          <w:tcPr>
            <w:tcW w:w="2429" w:type="dxa"/>
            <w:tcBorders>
              <w:top w:val="single" w:sz="4" w:space="0" w:color="auto"/>
              <w:left w:val="single" w:sz="4" w:space="0" w:color="auto"/>
              <w:bottom w:val="single" w:sz="4" w:space="0" w:color="auto"/>
              <w:right w:val="single" w:sz="4" w:space="0" w:color="auto"/>
            </w:tcBorders>
            <w:vAlign w:val="center"/>
          </w:tcPr>
          <w:p w14:paraId="4369F7A3" w14:textId="77777777" w:rsidR="003D0E88" w:rsidRPr="001F52A7" w:rsidRDefault="003D0E88" w:rsidP="003D0E88">
            <w:pPr>
              <w:widowControl w:val="0"/>
              <w:snapToGrid w:val="0"/>
              <w:spacing w:line="240" w:lineRule="auto"/>
              <w:ind w:right="170"/>
              <w:jc w:val="left"/>
              <w:rPr>
                <w:rFonts w:asciiTheme="minorHAnsi" w:hAnsiTheme="minorHAnsi" w:cstheme="minorHAnsi"/>
                <w:b/>
                <w:sz w:val="20"/>
                <w:lang w:eastAsia="pl-PL"/>
              </w:rPr>
            </w:pPr>
          </w:p>
        </w:tc>
        <w:tc>
          <w:tcPr>
            <w:tcW w:w="1858" w:type="dxa"/>
            <w:tcBorders>
              <w:top w:val="single" w:sz="4" w:space="0" w:color="auto"/>
              <w:left w:val="single" w:sz="4" w:space="0" w:color="auto"/>
              <w:bottom w:val="single" w:sz="4" w:space="0" w:color="auto"/>
              <w:right w:val="single" w:sz="4" w:space="0" w:color="auto"/>
            </w:tcBorders>
            <w:vAlign w:val="center"/>
          </w:tcPr>
          <w:p w14:paraId="534E10F7" w14:textId="77777777" w:rsidR="003D0E88" w:rsidRPr="001F52A7" w:rsidRDefault="003D0E88" w:rsidP="003D0E88">
            <w:pPr>
              <w:widowControl w:val="0"/>
              <w:snapToGrid w:val="0"/>
              <w:spacing w:line="240" w:lineRule="auto"/>
              <w:ind w:right="170"/>
              <w:jc w:val="center"/>
              <w:rPr>
                <w:rFonts w:asciiTheme="minorHAnsi" w:hAnsiTheme="minorHAnsi" w:cstheme="minorHAnsi"/>
                <w:b/>
                <w:sz w:val="20"/>
                <w:lang w:eastAsia="pl-PL"/>
              </w:rPr>
            </w:pPr>
          </w:p>
        </w:tc>
        <w:tc>
          <w:tcPr>
            <w:tcW w:w="2277" w:type="dxa"/>
            <w:tcBorders>
              <w:top w:val="single" w:sz="4" w:space="0" w:color="auto"/>
              <w:left w:val="single" w:sz="4" w:space="0" w:color="auto"/>
              <w:bottom w:val="single" w:sz="4" w:space="0" w:color="auto"/>
              <w:right w:val="single" w:sz="4" w:space="0" w:color="auto"/>
            </w:tcBorders>
            <w:vAlign w:val="center"/>
          </w:tcPr>
          <w:p w14:paraId="74EDAB05" w14:textId="77777777" w:rsidR="003D0E88" w:rsidRPr="001F52A7" w:rsidRDefault="003D0E88" w:rsidP="003D0E88">
            <w:pPr>
              <w:widowControl w:val="0"/>
              <w:snapToGrid w:val="0"/>
              <w:spacing w:line="240" w:lineRule="auto"/>
              <w:ind w:right="170"/>
              <w:jc w:val="left"/>
              <w:rPr>
                <w:rFonts w:asciiTheme="minorHAnsi" w:hAnsiTheme="minorHAnsi" w:cstheme="minorHAnsi"/>
                <w:b/>
                <w:sz w:val="20"/>
                <w:lang w:eastAsia="pl-PL"/>
              </w:rPr>
            </w:pPr>
          </w:p>
        </w:tc>
      </w:tr>
    </w:tbl>
    <w:p w14:paraId="6B62A029" w14:textId="693B58D2" w:rsidR="00967DEB" w:rsidRPr="001F52A7" w:rsidRDefault="003D0E88" w:rsidP="00967DEB">
      <w:pPr>
        <w:spacing w:before="240" w:after="240" w:line="300" w:lineRule="auto"/>
        <w:rPr>
          <w:rFonts w:asciiTheme="minorHAnsi" w:hAnsiTheme="minorHAnsi" w:cstheme="minorHAnsi"/>
          <w:szCs w:val="22"/>
          <w:lang w:eastAsia="pl-PL"/>
        </w:rPr>
      </w:pPr>
      <w:r w:rsidRPr="001F52A7">
        <w:rPr>
          <w:rFonts w:asciiTheme="minorHAnsi" w:hAnsiTheme="minorHAnsi" w:cstheme="minorHAnsi"/>
          <w:szCs w:val="22"/>
          <w:lang w:eastAsia="pl-PL"/>
        </w:rPr>
        <w:t xml:space="preserve"> </w:t>
      </w:r>
      <w:r w:rsidR="00967DEB" w:rsidRPr="001F52A7">
        <w:rPr>
          <w:rFonts w:asciiTheme="minorHAnsi" w:hAnsiTheme="minorHAnsi" w:cstheme="minorHAnsi"/>
          <w:szCs w:val="22"/>
          <w:lang w:eastAsia="pl-PL"/>
        </w:rPr>
        <w:t xml:space="preserve">Składając Ofertę w postępowaniu </w:t>
      </w:r>
      <w:r w:rsidR="00967DEB" w:rsidRPr="008B10B2">
        <w:rPr>
          <w:rFonts w:asciiTheme="minorHAnsi" w:hAnsiTheme="minorHAnsi" w:cstheme="minorHAnsi"/>
          <w:szCs w:val="22"/>
          <w:lang w:eastAsia="pl-PL"/>
        </w:rPr>
        <w:t>zakupowym prowadzonym w trybie przetargu nieograniczonego o nazwie:</w:t>
      </w:r>
      <w:r w:rsidR="00E24060">
        <w:rPr>
          <w:rFonts w:asciiTheme="minorHAnsi" w:hAnsiTheme="minorHAnsi" w:cstheme="minorHAnsi"/>
          <w:szCs w:val="22"/>
          <w:lang w:eastAsia="pl-PL"/>
        </w:rPr>
        <w:t xml:space="preserve"> „</w:t>
      </w:r>
      <w:r w:rsidR="00E24060" w:rsidRPr="00E24060">
        <w:rPr>
          <w:rFonts w:asciiTheme="minorHAnsi" w:hAnsiTheme="minorHAnsi" w:cstheme="minorHAnsi"/>
          <w:b/>
          <w:bCs/>
          <w:i/>
          <w:iCs/>
          <w:szCs w:val="22"/>
          <w:lang w:eastAsia="pl-PL"/>
        </w:rPr>
        <w:t>Wymiana okien w budynku B Centrali OR</w:t>
      </w:r>
      <w:r w:rsidR="00967DEB" w:rsidRPr="008B10B2">
        <w:rPr>
          <w:rFonts w:asciiTheme="minorHAnsi" w:hAnsiTheme="minorHAnsi" w:cstheme="minorHAnsi"/>
          <w:i/>
          <w:szCs w:val="22"/>
          <w:lang w:eastAsia="pl-PL"/>
        </w:rPr>
        <w:t>”</w:t>
      </w:r>
      <w:r w:rsidR="00967DEB" w:rsidRPr="008B10B2">
        <w:rPr>
          <w:rFonts w:asciiTheme="minorHAnsi" w:hAnsiTheme="minorHAnsi" w:cstheme="minorHAnsi"/>
          <w:szCs w:val="22"/>
          <w:lang w:eastAsia="pl-PL"/>
        </w:rPr>
        <w:t xml:space="preserve">, </w:t>
      </w:r>
      <w:r w:rsidR="00BF4904" w:rsidRPr="008B10B2">
        <w:rPr>
          <w:rFonts w:asciiTheme="minorHAnsi" w:hAnsiTheme="minorHAnsi" w:cstheme="minorHAnsi"/>
          <w:szCs w:val="22"/>
          <w:lang w:eastAsia="pl-PL"/>
        </w:rPr>
        <w:t>oświadczamy</w:t>
      </w:r>
      <w:r w:rsidR="00BF4904" w:rsidRPr="001F52A7">
        <w:rPr>
          <w:rFonts w:asciiTheme="minorHAnsi" w:hAnsiTheme="minorHAnsi" w:cstheme="minorHAnsi"/>
          <w:szCs w:val="22"/>
          <w:lang w:eastAsia="pl-PL"/>
        </w:rPr>
        <w:t>, że dysponujemy następującymi osobami zdolnymi do realizacji zadania zdolnymi do wykonana przedmiotu Zakupu:</w:t>
      </w:r>
    </w:p>
    <w:p w14:paraId="5732C1EA" w14:textId="77777777" w:rsidR="00967DEB" w:rsidRPr="001F52A7" w:rsidRDefault="00967DEB" w:rsidP="00967DEB">
      <w:pPr>
        <w:spacing w:before="120"/>
        <w:ind w:right="-569"/>
        <w:outlineLvl w:val="0"/>
        <w:rPr>
          <w:rFonts w:asciiTheme="minorHAnsi" w:hAnsiTheme="minorHAnsi" w:cstheme="minorHAnsi"/>
          <w:i/>
          <w:sz w:val="16"/>
          <w:szCs w:val="18"/>
        </w:rPr>
      </w:pPr>
      <w:r w:rsidRPr="001F52A7">
        <w:rPr>
          <w:rFonts w:asciiTheme="minorHAnsi" w:hAnsiTheme="minorHAnsi" w:cstheme="minorHAnsi"/>
          <w:i/>
          <w:sz w:val="16"/>
          <w:szCs w:val="18"/>
        </w:rPr>
        <w:t>UWAGA: Należy dostosować ilość wierszy do ilości wykazywanych zadań</w:t>
      </w:r>
    </w:p>
    <w:p w14:paraId="51460958" w14:textId="77777777" w:rsidR="00967DEB" w:rsidRPr="001F52A7" w:rsidRDefault="00967DEB" w:rsidP="00967DEB">
      <w:pPr>
        <w:spacing w:before="120"/>
        <w:ind w:right="-569"/>
        <w:outlineLvl w:val="0"/>
        <w:rPr>
          <w:rFonts w:asciiTheme="minorHAnsi" w:hAnsiTheme="minorHAnsi" w:cstheme="minorHAnsi"/>
          <w:i/>
          <w:sz w:val="16"/>
          <w:szCs w:val="18"/>
        </w:rPr>
      </w:pPr>
    </w:p>
    <w:p w14:paraId="06E15EEC" w14:textId="77777777" w:rsidR="00967DEB" w:rsidRPr="001F52A7" w:rsidRDefault="00967DEB" w:rsidP="00967DEB">
      <w:pPr>
        <w:spacing w:before="120" w:line="240" w:lineRule="auto"/>
        <w:ind w:right="28"/>
        <w:outlineLvl w:val="0"/>
        <w:rPr>
          <w:rFonts w:asciiTheme="minorHAnsi" w:hAnsiTheme="minorHAnsi" w:cstheme="minorHAnsi"/>
          <w:szCs w:val="22"/>
        </w:rPr>
      </w:pPr>
      <w:r w:rsidRPr="001F52A7">
        <w:rPr>
          <w:rFonts w:asciiTheme="minorHAnsi" w:hAnsiTheme="minorHAnsi" w:cstheme="minorHAnsi"/>
          <w:szCs w:val="22"/>
        </w:rPr>
        <w:t xml:space="preserve">Jednocześnie oświadczam/y niniejszym, iż osoby które zostaną skierowane do realizacji Zakupu: </w:t>
      </w:r>
    </w:p>
    <w:p w14:paraId="0F033112" w14:textId="77777777" w:rsidR="00967DEB" w:rsidRPr="001F52A7" w:rsidRDefault="00967DEB" w:rsidP="00202ACD">
      <w:pPr>
        <w:numPr>
          <w:ilvl w:val="2"/>
          <w:numId w:val="10"/>
        </w:numPr>
        <w:tabs>
          <w:tab w:val="clear" w:pos="1985"/>
          <w:tab w:val="num" w:pos="-1729"/>
        </w:tabs>
        <w:spacing w:line="240" w:lineRule="auto"/>
        <w:ind w:left="57" w:right="28"/>
        <w:outlineLvl w:val="0"/>
        <w:rPr>
          <w:rFonts w:asciiTheme="minorHAnsi" w:hAnsiTheme="minorHAnsi" w:cstheme="minorHAnsi"/>
          <w:szCs w:val="22"/>
        </w:rPr>
      </w:pPr>
      <w:r w:rsidRPr="001F52A7">
        <w:rPr>
          <w:rFonts w:asciiTheme="minorHAnsi" w:hAnsiTheme="minorHAnsi" w:cstheme="minorHAnsi"/>
          <w:szCs w:val="22"/>
        </w:rPr>
        <w:t xml:space="preserve">zostaną poinformowane o wymogach dotyczących sposobu realizacji Umowy, </w:t>
      </w:r>
    </w:p>
    <w:p w14:paraId="087E2EE6" w14:textId="77777777" w:rsidR="00967DEB" w:rsidRPr="001F52A7" w:rsidRDefault="00967DEB" w:rsidP="00202ACD">
      <w:pPr>
        <w:numPr>
          <w:ilvl w:val="2"/>
          <w:numId w:val="10"/>
        </w:numPr>
        <w:tabs>
          <w:tab w:val="clear" w:pos="1985"/>
          <w:tab w:val="num" w:pos="-1729"/>
        </w:tabs>
        <w:spacing w:line="240" w:lineRule="auto"/>
        <w:ind w:left="57" w:right="28"/>
        <w:outlineLvl w:val="0"/>
        <w:rPr>
          <w:rFonts w:asciiTheme="minorHAnsi" w:hAnsiTheme="minorHAnsi" w:cstheme="minorHAnsi"/>
          <w:szCs w:val="22"/>
        </w:rPr>
      </w:pPr>
      <w:r w:rsidRPr="001F52A7">
        <w:rPr>
          <w:rFonts w:asciiTheme="minorHAnsi" w:hAnsiTheme="minorHAnsi" w:cstheme="minorHAnsi"/>
          <w:szCs w:val="22"/>
        </w:rPr>
        <w:t>zostaną poinformowane o przetwarzaniu ich danych osobowych przez PGE Dystrybucja S.A.</w:t>
      </w:r>
    </w:p>
    <w:p w14:paraId="6BD9D93C" w14:textId="77777777" w:rsidR="00967DEB" w:rsidRPr="001F52A7" w:rsidRDefault="00967DEB" w:rsidP="00967DEB">
      <w:pPr>
        <w:tabs>
          <w:tab w:val="left" w:pos="5670"/>
        </w:tabs>
        <w:spacing w:before="1440"/>
        <w:ind w:right="28"/>
        <w:rPr>
          <w:rFonts w:asciiTheme="minorHAnsi" w:hAnsiTheme="minorHAnsi" w:cstheme="minorHAnsi"/>
          <w:szCs w:val="22"/>
        </w:rPr>
      </w:pPr>
      <w:r w:rsidRPr="001F52A7">
        <w:rPr>
          <w:rFonts w:asciiTheme="minorHAnsi" w:hAnsiTheme="minorHAnsi" w:cstheme="minorHAnsi"/>
          <w:sz w:val="16"/>
          <w:szCs w:val="16"/>
        </w:rPr>
        <w:tab/>
      </w:r>
      <w:r w:rsidRPr="001F52A7">
        <w:rPr>
          <w:rFonts w:asciiTheme="minorHAnsi" w:hAnsiTheme="minorHAnsi" w:cstheme="minorHAnsi"/>
          <w:szCs w:val="22"/>
        </w:rPr>
        <w:t>.…….………..…...............................</w:t>
      </w:r>
    </w:p>
    <w:p w14:paraId="1F6FCF08" w14:textId="77777777" w:rsidR="00967DEB" w:rsidRPr="001F52A7" w:rsidRDefault="00967DEB" w:rsidP="00967DEB">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Data i podpisy osób uprawnionych do składania</w:t>
      </w:r>
    </w:p>
    <w:p w14:paraId="1F661FAE" w14:textId="77777777" w:rsidR="00F73875" w:rsidRPr="001F52A7" w:rsidRDefault="00202ACD" w:rsidP="00582CE5">
      <w:pPr>
        <w:tabs>
          <w:tab w:val="center" w:pos="7230"/>
        </w:tabs>
        <w:spacing w:line="240" w:lineRule="auto"/>
        <w:ind w:right="68"/>
        <w:jc w:val="left"/>
        <w:rPr>
          <w:rFonts w:asciiTheme="minorHAnsi" w:hAnsiTheme="minorHAnsi" w:cstheme="minorHAnsi"/>
          <w:i/>
          <w:sz w:val="16"/>
          <w:szCs w:val="16"/>
        </w:rPr>
      </w:pPr>
      <w:r w:rsidRPr="001F52A7">
        <w:rPr>
          <w:rFonts w:asciiTheme="minorHAnsi" w:hAnsiTheme="minorHAnsi" w:cstheme="minorHAnsi"/>
          <w:i/>
          <w:sz w:val="16"/>
          <w:szCs w:val="16"/>
        </w:rPr>
        <w:tab/>
        <w:t>oświadczeń woli w imieniu Wykonawcy</w:t>
      </w:r>
    </w:p>
    <w:sectPr w:rsidR="00F73875" w:rsidRPr="001F52A7" w:rsidSect="00505428">
      <w:footerReference w:type="default" r:id="rId13"/>
      <w:headerReference w:type="first" r:id="rId14"/>
      <w:footerReference w:type="first" r:id="rId15"/>
      <w:pgSz w:w="11906" w:h="16838" w:code="9"/>
      <w:pgMar w:top="1276" w:right="851" w:bottom="1276" w:left="851" w:header="680" w:footer="567"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A3B8E" w14:textId="77777777" w:rsidR="00132D80" w:rsidRDefault="00132D80" w:rsidP="004A302B">
      <w:pPr>
        <w:spacing w:line="240" w:lineRule="auto"/>
      </w:pPr>
      <w:r>
        <w:separator/>
      </w:r>
    </w:p>
  </w:endnote>
  <w:endnote w:type="continuationSeparator" w:id="0">
    <w:p w14:paraId="17792BB1" w14:textId="77777777" w:rsidR="00132D80" w:rsidRDefault="00132D8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bin">
    <w:altName w:val="Calibri"/>
    <w:charset w:val="EE"/>
    <w:family w:val="auto"/>
    <w:pitch w:val="variable"/>
    <w:sig w:usb0="A00000FF" w:usb1="0000204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7CE6C" w14:textId="77777777" w:rsidR="00A278EB" w:rsidRDefault="00A278EB"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582CE5">
      <w:rPr>
        <w:bCs/>
        <w:noProof/>
        <w:sz w:val="16"/>
        <w:szCs w:val="16"/>
      </w:rPr>
      <w:t>5</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582CE5">
      <w:rPr>
        <w:bCs/>
        <w:noProof/>
        <w:sz w:val="16"/>
        <w:szCs w:val="16"/>
      </w:rPr>
      <w:t>5</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612A" w14:textId="77777777" w:rsidR="00A278EB" w:rsidRDefault="00A278EB"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874BDB">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874BDB">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D02B2" w14:textId="77777777" w:rsidR="00132D80" w:rsidRDefault="00132D80" w:rsidP="004A302B">
      <w:pPr>
        <w:spacing w:line="240" w:lineRule="auto"/>
      </w:pPr>
      <w:r>
        <w:separator/>
      </w:r>
    </w:p>
  </w:footnote>
  <w:footnote w:type="continuationSeparator" w:id="0">
    <w:p w14:paraId="4217D77A" w14:textId="77777777" w:rsidR="00132D80" w:rsidRDefault="00132D8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22096" w14:textId="77777777" w:rsidR="00A278EB" w:rsidRPr="00706793" w:rsidRDefault="00A278EB" w:rsidP="00362BF6">
    <w:pPr>
      <w:autoSpaceDE w:val="0"/>
      <w:autoSpaceDN w:val="0"/>
      <w:adjustRightInd w:val="0"/>
      <w:spacing w:after="840" w:line="240" w:lineRule="auto"/>
      <w:outlineLvl w:val="0"/>
      <w:rPr>
        <w:rFonts w:asciiTheme="minorHAnsi" w:eastAsiaTheme="minorHAnsi" w:hAnsiTheme="minorHAnsi" w:cs="Arial"/>
        <w:bCs/>
        <w:color w:val="000000" w:themeColor="text1"/>
        <w:sz w:val="20"/>
      </w:rPr>
    </w:pPr>
    <w:r w:rsidRPr="002E2832">
      <w:rPr>
        <w:rFonts w:asciiTheme="minorHAnsi" w:eastAsiaTheme="minorHAnsi" w:hAnsiTheme="minorHAnsi" w:cs="Arial"/>
        <w:bCs/>
        <w:noProof/>
        <w:color w:val="000000" w:themeColor="text1"/>
        <w:sz w:val="20"/>
        <w:lang w:eastAsia="pl-PL"/>
      </w:rPr>
      <w:drawing>
        <wp:anchor distT="0" distB="0" distL="114300" distR="114300" simplePos="0" relativeHeight="251659264" behindDoc="0" locked="0" layoutInCell="1" allowOverlap="1" wp14:anchorId="4F995449" wp14:editId="48435B79">
          <wp:simplePos x="0" y="0"/>
          <wp:positionH relativeFrom="margin">
            <wp:align>right</wp:align>
          </wp:positionH>
          <wp:positionV relativeFrom="page">
            <wp:posOffset>431800</wp:posOffset>
          </wp:positionV>
          <wp:extent cx="752400" cy="583200"/>
          <wp:effectExtent l="0" t="0" r="0" b="7620"/>
          <wp:wrapNone/>
          <wp:docPr id="7" name="Obraz 7" descr="C:\Users\10100474\Documents\PT\__old\_Intranet_Backup\250314\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Documents\PT\__old\_Intranet_Backup\250314\logo bez S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8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8570FAB"/>
    <w:multiLevelType w:val="hybridMultilevel"/>
    <w:tmpl w:val="B0F2DA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C124AEE"/>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6" w15:restartNumberingAfterBreak="0">
    <w:nsid w:val="0DEB30BD"/>
    <w:multiLevelType w:val="hybridMultilevel"/>
    <w:tmpl w:val="9CC82114"/>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502E81C0">
      <w:start w:val="1"/>
      <w:numFmt w:val="decimal"/>
      <w:lvlText w:val="%3)"/>
      <w:lvlJc w:val="left"/>
      <w:pPr>
        <w:ind w:left="2972" w:hanging="360"/>
      </w:pPr>
      <w:rPr>
        <w:rFonts w:hint="default"/>
      </w:r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7"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D83D9E"/>
    <w:multiLevelType w:val="hybridMultilevel"/>
    <w:tmpl w:val="0A2A3A50"/>
    <w:lvl w:ilvl="0" w:tplc="0415000B">
      <w:start w:val="1"/>
      <w:numFmt w:val="bullet"/>
      <w:lvlText w:val=""/>
      <w:lvlJc w:val="left"/>
      <w:pPr>
        <w:ind w:left="2203" w:hanging="360"/>
      </w:pPr>
      <w:rPr>
        <w:rFonts w:ascii="Wingdings" w:hAnsi="Wingdings" w:hint="default"/>
      </w:rPr>
    </w:lvl>
    <w:lvl w:ilvl="1" w:tplc="04150003" w:tentative="1">
      <w:start w:val="1"/>
      <w:numFmt w:val="bullet"/>
      <w:lvlText w:val="o"/>
      <w:lvlJc w:val="left"/>
      <w:pPr>
        <w:ind w:left="2923" w:hanging="360"/>
      </w:pPr>
      <w:rPr>
        <w:rFonts w:ascii="Courier New" w:hAnsi="Courier New" w:cs="Courier New" w:hint="default"/>
      </w:rPr>
    </w:lvl>
    <w:lvl w:ilvl="2" w:tplc="04150005" w:tentative="1">
      <w:start w:val="1"/>
      <w:numFmt w:val="bullet"/>
      <w:lvlText w:val=""/>
      <w:lvlJc w:val="left"/>
      <w:pPr>
        <w:ind w:left="3643" w:hanging="360"/>
      </w:pPr>
      <w:rPr>
        <w:rFonts w:ascii="Wingdings" w:hAnsi="Wingdings" w:hint="default"/>
      </w:rPr>
    </w:lvl>
    <w:lvl w:ilvl="3" w:tplc="04150001" w:tentative="1">
      <w:start w:val="1"/>
      <w:numFmt w:val="bullet"/>
      <w:lvlText w:val=""/>
      <w:lvlJc w:val="left"/>
      <w:pPr>
        <w:ind w:left="4363" w:hanging="360"/>
      </w:pPr>
      <w:rPr>
        <w:rFonts w:ascii="Symbol" w:hAnsi="Symbol" w:hint="default"/>
      </w:rPr>
    </w:lvl>
    <w:lvl w:ilvl="4" w:tplc="04150003" w:tentative="1">
      <w:start w:val="1"/>
      <w:numFmt w:val="bullet"/>
      <w:lvlText w:val="o"/>
      <w:lvlJc w:val="left"/>
      <w:pPr>
        <w:ind w:left="5083" w:hanging="360"/>
      </w:pPr>
      <w:rPr>
        <w:rFonts w:ascii="Courier New" w:hAnsi="Courier New" w:cs="Courier New" w:hint="default"/>
      </w:rPr>
    </w:lvl>
    <w:lvl w:ilvl="5" w:tplc="04150005" w:tentative="1">
      <w:start w:val="1"/>
      <w:numFmt w:val="bullet"/>
      <w:lvlText w:val=""/>
      <w:lvlJc w:val="left"/>
      <w:pPr>
        <w:ind w:left="5803" w:hanging="360"/>
      </w:pPr>
      <w:rPr>
        <w:rFonts w:ascii="Wingdings" w:hAnsi="Wingdings" w:hint="default"/>
      </w:rPr>
    </w:lvl>
    <w:lvl w:ilvl="6" w:tplc="04150001" w:tentative="1">
      <w:start w:val="1"/>
      <w:numFmt w:val="bullet"/>
      <w:lvlText w:val=""/>
      <w:lvlJc w:val="left"/>
      <w:pPr>
        <w:ind w:left="6523" w:hanging="360"/>
      </w:pPr>
      <w:rPr>
        <w:rFonts w:ascii="Symbol" w:hAnsi="Symbol" w:hint="default"/>
      </w:rPr>
    </w:lvl>
    <w:lvl w:ilvl="7" w:tplc="04150003" w:tentative="1">
      <w:start w:val="1"/>
      <w:numFmt w:val="bullet"/>
      <w:lvlText w:val="o"/>
      <w:lvlJc w:val="left"/>
      <w:pPr>
        <w:ind w:left="7243" w:hanging="360"/>
      </w:pPr>
      <w:rPr>
        <w:rFonts w:ascii="Courier New" w:hAnsi="Courier New" w:cs="Courier New" w:hint="default"/>
      </w:rPr>
    </w:lvl>
    <w:lvl w:ilvl="8" w:tplc="04150005" w:tentative="1">
      <w:start w:val="1"/>
      <w:numFmt w:val="bullet"/>
      <w:lvlText w:val=""/>
      <w:lvlJc w:val="left"/>
      <w:pPr>
        <w:ind w:left="7963" w:hanging="360"/>
      </w:pPr>
      <w:rPr>
        <w:rFonts w:ascii="Wingdings" w:hAnsi="Wingding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67E07"/>
    <w:multiLevelType w:val="multilevel"/>
    <w:tmpl w:val="35185B5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pStyle w:val="L4nr"/>
      <w:lvlText w:val="%4)"/>
      <w:lvlJc w:val="left"/>
      <w:pPr>
        <w:ind w:left="1843" w:hanging="284"/>
      </w:pPr>
      <w:rPr>
        <w:rFonts w:ascii="Ubuntu" w:hAnsi="Ubuntu" w:hint="default"/>
        <w:sz w:val="22"/>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4" w15:restartNumberingAfterBreak="0">
    <w:nsid w:val="3A5C1B0F"/>
    <w:multiLevelType w:val="hybridMultilevel"/>
    <w:tmpl w:val="6D48D792"/>
    <w:lvl w:ilvl="0" w:tplc="9EBE671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5FE32F7"/>
    <w:multiLevelType w:val="multilevel"/>
    <w:tmpl w:val="E460C95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A5E0AA1"/>
    <w:multiLevelType w:val="hybridMultilevel"/>
    <w:tmpl w:val="B7AEFE5E"/>
    <w:lvl w:ilvl="0" w:tplc="4D04EC3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700E2103"/>
    <w:multiLevelType w:val="multilevel"/>
    <w:tmpl w:val="9EA82280"/>
    <w:lvl w:ilvl="0">
      <w:start w:val="1"/>
      <w:numFmt w:val="decimal"/>
      <w:pStyle w:val="L1nr"/>
      <w:lvlText w:val="%1."/>
      <w:lvlJc w:val="left"/>
      <w:pPr>
        <w:ind w:left="425" w:hanging="425"/>
      </w:pPr>
      <w:rPr>
        <w:rFonts w:ascii="Ubuntu" w:hAnsi="Ubuntu" w:hint="default"/>
        <w:b/>
        <w:i w:val="0"/>
      </w:rPr>
    </w:lvl>
    <w:lvl w:ilvl="1">
      <w:start w:val="1"/>
      <w:numFmt w:val="decimal"/>
      <w:pStyle w:val="L2nr"/>
      <w:lvlText w:val="%1.%2."/>
      <w:lvlJc w:val="left"/>
      <w:pPr>
        <w:ind w:left="851" w:hanging="426"/>
      </w:pPr>
      <w:rPr>
        <w:rFonts w:ascii="Ubuntu" w:hAnsi="Ubuntu" w:hint="default"/>
        <w:b w:val="0"/>
        <w:bCs w:val="0"/>
        <w:i w:val="0"/>
        <w:sz w:val="22"/>
      </w:rPr>
    </w:lvl>
    <w:lvl w:ilvl="2">
      <w:start w:val="1"/>
      <w:numFmt w:val="decimal"/>
      <w:pStyle w:val="L3nr"/>
      <w:lvlText w:val="%1.%2.%3."/>
      <w:lvlJc w:val="left"/>
      <w:pPr>
        <w:ind w:left="1276" w:hanging="425"/>
      </w:pPr>
      <w:rPr>
        <w:rFonts w:ascii="Ubuntu" w:hAnsi="Ubuntu"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8" w15:restartNumberingAfterBreak="0">
    <w:nsid w:val="70D437A9"/>
    <w:multiLevelType w:val="hybridMultilevel"/>
    <w:tmpl w:val="986AA64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30"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81743951">
    <w:abstractNumId w:val="16"/>
  </w:num>
  <w:num w:numId="2" w16cid:durableId="593514131">
    <w:abstractNumId w:val="11"/>
  </w:num>
  <w:num w:numId="3" w16cid:durableId="1398086169">
    <w:abstractNumId w:val="30"/>
  </w:num>
  <w:num w:numId="4" w16cid:durableId="851997350">
    <w:abstractNumId w:val="8"/>
  </w:num>
  <w:num w:numId="5" w16cid:durableId="1173882743">
    <w:abstractNumId w:val="13"/>
  </w:num>
  <w:num w:numId="6" w16cid:durableId="541986965">
    <w:abstractNumId w:val="18"/>
  </w:num>
  <w:num w:numId="7" w16cid:durableId="635256281">
    <w:abstractNumId w:val="20"/>
  </w:num>
  <w:num w:numId="8" w16cid:durableId="1328443211">
    <w:abstractNumId w:val="24"/>
  </w:num>
  <w:num w:numId="9" w16cid:durableId="71973250">
    <w:abstractNumId w:val="9"/>
  </w:num>
  <w:num w:numId="10" w16cid:durableId="814418201">
    <w:abstractNumId w:val="26"/>
  </w:num>
  <w:num w:numId="11" w16cid:durableId="1008948357">
    <w:abstractNumId w:val="6"/>
  </w:num>
  <w:num w:numId="12" w16cid:durableId="1356886976">
    <w:abstractNumId w:val="27"/>
  </w:num>
  <w:num w:numId="13" w16cid:durableId="1606186435">
    <w:abstractNumId w:val="15"/>
  </w:num>
  <w:num w:numId="14" w16cid:durableId="291980066">
    <w:abstractNumId w:val="3"/>
  </w:num>
  <w:num w:numId="15" w16cid:durableId="1101293387">
    <w:abstractNumId w:val="14"/>
  </w:num>
  <w:num w:numId="16" w16cid:durableId="15676456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2038469">
    <w:abstractNumId w:val="13"/>
  </w:num>
  <w:num w:numId="18" w16cid:durableId="2090274935">
    <w:abstractNumId w:val="27"/>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717707038">
    <w:abstractNumId w:val="7"/>
  </w:num>
  <w:num w:numId="20" w16cid:durableId="2082366919">
    <w:abstractNumId w:val="29"/>
  </w:num>
  <w:num w:numId="21" w16cid:durableId="1201670107">
    <w:abstractNumId w:val="12"/>
  </w:num>
  <w:num w:numId="22" w16cid:durableId="1168788039">
    <w:abstractNumId w:val="17"/>
  </w:num>
  <w:num w:numId="23" w16cid:durableId="807550729">
    <w:abstractNumId w:val="28"/>
  </w:num>
  <w:num w:numId="24" w16cid:durableId="370109530">
    <w:abstractNumId w:val="23"/>
  </w:num>
  <w:num w:numId="25" w16cid:durableId="688413163">
    <w:abstractNumId w:val="19"/>
  </w:num>
  <w:num w:numId="26" w16cid:durableId="2066294326">
    <w:abstractNumId w:val="4"/>
  </w:num>
  <w:num w:numId="27" w16cid:durableId="1808623466">
    <w:abstractNumId w:val="21"/>
  </w:num>
  <w:num w:numId="28" w16cid:durableId="1297160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561501">
    <w:abstractNumId w:val="10"/>
  </w:num>
  <w:num w:numId="30" w16cid:durableId="6912269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9764262">
    <w:abstractNumId w:val="22"/>
  </w:num>
  <w:num w:numId="32" w16cid:durableId="862131149">
    <w:abstractNumId w:val="25"/>
  </w:num>
  <w:num w:numId="33" w16cid:durableId="131976618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7286092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42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65C"/>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013"/>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39AB"/>
    <w:rsid w:val="000647CB"/>
    <w:rsid w:val="00064A47"/>
    <w:rsid w:val="00064F26"/>
    <w:rsid w:val="00064FC2"/>
    <w:rsid w:val="00070344"/>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46DB"/>
    <w:rsid w:val="000A5CE0"/>
    <w:rsid w:val="000A6207"/>
    <w:rsid w:val="000B1890"/>
    <w:rsid w:val="000B20CA"/>
    <w:rsid w:val="000B3117"/>
    <w:rsid w:val="000B319D"/>
    <w:rsid w:val="000B36E9"/>
    <w:rsid w:val="000B7143"/>
    <w:rsid w:val="000B7537"/>
    <w:rsid w:val="000C062B"/>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21E"/>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071B0"/>
    <w:rsid w:val="0011097F"/>
    <w:rsid w:val="001116B5"/>
    <w:rsid w:val="00112269"/>
    <w:rsid w:val="00112825"/>
    <w:rsid w:val="00117691"/>
    <w:rsid w:val="0011796C"/>
    <w:rsid w:val="001212B3"/>
    <w:rsid w:val="001228DC"/>
    <w:rsid w:val="00122C4C"/>
    <w:rsid w:val="0012465E"/>
    <w:rsid w:val="0012511B"/>
    <w:rsid w:val="00125ABF"/>
    <w:rsid w:val="001270AE"/>
    <w:rsid w:val="00131A23"/>
    <w:rsid w:val="00132D80"/>
    <w:rsid w:val="0013448A"/>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0E1"/>
    <w:rsid w:val="001654FD"/>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683"/>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76"/>
    <w:rsid w:val="001E078F"/>
    <w:rsid w:val="001E10B2"/>
    <w:rsid w:val="001E181C"/>
    <w:rsid w:val="001E1F2E"/>
    <w:rsid w:val="001E2A56"/>
    <w:rsid w:val="001E5A5A"/>
    <w:rsid w:val="001E6355"/>
    <w:rsid w:val="001E679D"/>
    <w:rsid w:val="001E7056"/>
    <w:rsid w:val="001F0CCF"/>
    <w:rsid w:val="001F0D0B"/>
    <w:rsid w:val="001F0D95"/>
    <w:rsid w:val="001F0E64"/>
    <w:rsid w:val="001F31EA"/>
    <w:rsid w:val="001F39B2"/>
    <w:rsid w:val="001F4478"/>
    <w:rsid w:val="001F4521"/>
    <w:rsid w:val="001F4658"/>
    <w:rsid w:val="001F4BA5"/>
    <w:rsid w:val="001F52A7"/>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3DA"/>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1325"/>
    <w:rsid w:val="002933B6"/>
    <w:rsid w:val="00293ABE"/>
    <w:rsid w:val="00293B49"/>
    <w:rsid w:val="0029407F"/>
    <w:rsid w:val="002940E3"/>
    <w:rsid w:val="002946F8"/>
    <w:rsid w:val="002959FE"/>
    <w:rsid w:val="002962DA"/>
    <w:rsid w:val="00297C61"/>
    <w:rsid w:val="002A19FA"/>
    <w:rsid w:val="002A1E74"/>
    <w:rsid w:val="002A347B"/>
    <w:rsid w:val="002A3976"/>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05DF"/>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CDF"/>
    <w:rsid w:val="00305F21"/>
    <w:rsid w:val="00306FAB"/>
    <w:rsid w:val="003076FA"/>
    <w:rsid w:val="0031112A"/>
    <w:rsid w:val="00311E7B"/>
    <w:rsid w:val="00312570"/>
    <w:rsid w:val="00312A60"/>
    <w:rsid w:val="0031343F"/>
    <w:rsid w:val="00314589"/>
    <w:rsid w:val="0031587F"/>
    <w:rsid w:val="00321DD5"/>
    <w:rsid w:val="00325F85"/>
    <w:rsid w:val="00327148"/>
    <w:rsid w:val="00327B74"/>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2BF6"/>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6A3C"/>
    <w:rsid w:val="00397F6C"/>
    <w:rsid w:val="003A0ADD"/>
    <w:rsid w:val="003A0EEA"/>
    <w:rsid w:val="003A12B0"/>
    <w:rsid w:val="003A2794"/>
    <w:rsid w:val="003A2F2D"/>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0E88"/>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1C89"/>
    <w:rsid w:val="0042201D"/>
    <w:rsid w:val="00422F73"/>
    <w:rsid w:val="00424019"/>
    <w:rsid w:val="00424039"/>
    <w:rsid w:val="004242EF"/>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5BC"/>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273F"/>
    <w:rsid w:val="0050326B"/>
    <w:rsid w:val="00503485"/>
    <w:rsid w:val="00505428"/>
    <w:rsid w:val="005113C7"/>
    <w:rsid w:val="00511BBB"/>
    <w:rsid w:val="00515E39"/>
    <w:rsid w:val="00517D03"/>
    <w:rsid w:val="00517E8A"/>
    <w:rsid w:val="00520339"/>
    <w:rsid w:val="00521001"/>
    <w:rsid w:val="005216AC"/>
    <w:rsid w:val="00522178"/>
    <w:rsid w:val="00523D59"/>
    <w:rsid w:val="00527036"/>
    <w:rsid w:val="00527343"/>
    <w:rsid w:val="00527EE9"/>
    <w:rsid w:val="005301AB"/>
    <w:rsid w:val="005323AC"/>
    <w:rsid w:val="00532659"/>
    <w:rsid w:val="00533129"/>
    <w:rsid w:val="00533E90"/>
    <w:rsid w:val="00534AA5"/>
    <w:rsid w:val="00536490"/>
    <w:rsid w:val="0053689E"/>
    <w:rsid w:val="0053751B"/>
    <w:rsid w:val="00537956"/>
    <w:rsid w:val="00540974"/>
    <w:rsid w:val="00540CDC"/>
    <w:rsid w:val="00541F0C"/>
    <w:rsid w:val="00542394"/>
    <w:rsid w:val="005434FF"/>
    <w:rsid w:val="00544F4C"/>
    <w:rsid w:val="00547B99"/>
    <w:rsid w:val="00550019"/>
    <w:rsid w:val="005514E8"/>
    <w:rsid w:val="00552376"/>
    <w:rsid w:val="005546AB"/>
    <w:rsid w:val="00554B14"/>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0F"/>
    <w:rsid w:val="005669B3"/>
    <w:rsid w:val="0056761A"/>
    <w:rsid w:val="00567A05"/>
    <w:rsid w:val="00570A04"/>
    <w:rsid w:val="00574607"/>
    <w:rsid w:val="005773F9"/>
    <w:rsid w:val="00580F54"/>
    <w:rsid w:val="00582CE5"/>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66FA"/>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99E"/>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1B7C"/>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7EE"/>
    <w:rsid w:val="00637544"/>
    <w:rsid w:val="00644B6E"/>
    <w:rsid w:val="00645623"/>
    <w:rsid w:val="006468E8"/>
    <w:rsid w:val="0064713F"/>
    <w:rsid w:val="00647F7B"/>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20C2"/>
    <w:rsid w:val="0066308D"/>
    <w:rsid w:val="00664350"/>
    <w:rsid w:val="0066557A"/>
    <w:rsid w:val="00666793"/>
    <w:rsid w:val="0066752C"/>
    <w:rsid w:val="00667625"/>
    <w:rsid w:val="00670176"/>
    <w:rsid w:val="00670205"/>
    <w:rsid w:val="006709C7"/>
    <w:rsid w:val="00670A6B"/>
    <w:rsid w:val="00673E6B"/>
    <w:rsid w:val="00674AFB"/>
    <w:rsid w:val="00674D41"/>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0384"/>
    <w:rsid w:val="00720EE2"/>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47C8"/>
    <w:rsid w:val="00735E6A"/>
    <w:rsid w:val="00737EE5"/>
    <w:rsid w:val="00741AF7"/>
    <w:rsid w:val="00743EAC"/>
    <w:rsid w:val="00744148"/>
    <w:rsid w:val="007475ED"/>
    <w:rsid w:val="00747CE8"/>
    <w:rsid w:val="00750E80"/>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117"/>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21C"/>
    <w:rsid w:val="007B4390"/>
    <w:rsid w:val="007B4602"/>
    <w:rsid w:val="007B5159"/>
    <w:rsid w:val="007B5E7C"/>
    <w:rsid w:val="007B6A4B"/>
    <w:rsid w:val="007B6B91"/>
    <w:rsid w:val="007B702C"/>
    <w:rsid w:val="007B7AD1"/>
    <w:rsid w:val="007C0213"/>
    <w:rsid w:val="007C0845"/>
    <w:rsid w:val="007C16D2"/>
    <w:rsid w:val="007C17A8"/>
    <w:rsid w:val="007C2880"/>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E10"/>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24B"/>
    <w:rsid w:val="008237F6"/>
    <w:rsid w:val="00824CAE"/>
    <w:rsid w:val="00826A13"/>
    <w:rsid w:val="00827409"/>
    <w:rsid w:val="00827FDC"/>
    <w:rsid w:val="0083049F"/>
    <w:rsid w:val="00832F81"/>
    <w:rsid w:val="00832FD5"/>
    <w:rsid w:val="00833F8D"/>
    <w:rsid w:val="0083668F"/>
    <w:rsid w:val="008369B1"/>
    <w:rsid w:val="00836C6D"/>
    <w:rsid w:val="008400BD"/>
    <w:rsid w:val="00840566"/>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3F1E"/>
    <w:rsid w:val="00865E3B"/>
    <w:rsid w:val="00865F25"/>
    <w:rsid w:val="00867C48"/>
    <w:rsid w:val="008700D0"/>
    <w:rsid w:val="0087290E"/>
    <w:rsid w:val="00874BDB"/>
    <w:rsid w:val="00876028"/>
    <w:rsid w:val="008770E1"/>
    <w:rsid w:val="00877A05"/>
    <w:rsid w:val="00877F1D"/>
    <w:rsid w:val="00880069"/>
    <w:rsid w:val="00880C90"/>
    <w:rsid w:val="00881138"/>
    <w:rsid w:val="00884BE3"/>
    <w:rsid w:val="0088627F"/>
    <w:rsid w:val="0088718A"/>
    <w:rsid w:val="00887458"/>
    <w:rsid w:val="00891229"/>
    <w:rsid w:val="00891A91"/>
    <w:rsid w:val="00891CCA"/>
    <w:rsid w:val="00892191"/>
    <w:rsid w:val="00895EED"/>
    <w:rsid w:val="008A115B"/>
    <w:rsid w:val="008A14AF"/>
    <w:rsid w:val="008A1D50"/>
    <w:rsid w:val="008A23F4"/>
    <w:rsid w:val="008A46FE"/>
    <w:rsid w:val="008A58C7"/>
    <w:rsid w:val="008A5C73"/>
    <w:rsid w:val="008A64BE"/>
    <w:rsid w:val="008A736E"/>
    <w:rsid w:val="008B10B2"/>
    <w:rsid w:val="008B1FD5"/>
    <w:rsid w:val="008B4363"/>
    <w:rsid w:val="008B4FBD"/>
    <w:rsid w:val="008B5203"/>
    <w:rsid w:val="008B5FAB"/>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373"/>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2D9"/>
    <w:rsid w:val="009444FB"/>
    <w:rsid w:val="00944569"/>
    <w:rsid w:val="00944C1D"/>
    <w:rsid w:val="00946897"/>
    <w:rsid w:val="00947A71"/>
    <w:rsid w:val="0095016D"/>
    <w:rsid w:val="0095096E"/>
    <w:rsid w:val="009510B5"/>
    <w:rsid w:val="009512ED"/>
    <w:rsid w:val="00951880"/>
    <w:rsid w:val="0095231D"/>
    <w:rsid w:val="00956311"/>
    <w:rsid w:val="009613E2"/>
    <w:rsid w:val="0096370B"/>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0C1A"/>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7AA"/>
    <w:rsid w:val="009C1CD6"/>
    <w:rsid w:val="009C26FE"/>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2BF5"/>
    <w:rsid w:val="009F3904"/>
    <w:rsid w:val="009F3FBA"/>
    <w:rsid w:val="009F4197"/>
    <w:rsid w:val="009F41C1"/>
    <w:rsid w:val="009F4ED6"/>
    <w:rsid w:val="009F5A16"/>
    <w:rsid w:val="009F66C9"/>
    <w:rsid w:val="009F6CAA"/>
    <w:rsid w:val="009F7D7C"/>
    <w:rsid w:val="00A00D0A"/>
    <w:rsid w:val="00A00D63"/>
    <w:rsid w:val="00A013C6"/>
    <w:rsid w:val="00A026F0"/>
    <w:rsid w:val="00A02808"/>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8EB"/>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11E"/>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1B"/>
    <w:rsid w:val="00A8313D"/>
    <w:rsid w:val="00A83B15"/>
    <w:rsid w:val="00A83E7E"/>
    <w:rsid w:val="00A846FF"/>
    <w:rsid w:val="00A8506D"/>
    <w:rsid w:val="00A8524C"/>
    <w:rsid w:val="00A85391"/>
    <w:rsid w:val="00A85C67"/>
    <w:rsid w:val="00A8659D"/>
    <w:rsid w:val="00A908CB"/>
    <w:rsid w:val="00A923B8"/>
    <w:rsid w:val="00A92AC0"/>
    <w:rsid w:val="00A93AC0"/>
    <w:rsid w:val="00A94D13"/>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0B4"/>
    <w:rsid w:val="00AF60D0"/>
    <w:rsid w:val="00AF7AC1"/>
    <w:rsid w:val="00AF7C48"/>
    <w:rsid w:val="00B01A16"/>
    <w:rsid w:val="00B029AB"/>
    <w:rsid w:val="00B02F4F"/>
    <w:rsid w:val="00B030AF"/>
    <w:rsid w:val="00B03664"/>
    <w:rsid w:val="00B04225"/>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0F10"/>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148"/>
    <w:rsid w:val="00B41674"/>
    <w:rsid w:val="00B416B3"/>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69C8"/>
    <w:rsid w:val="00B57101"/>
    <w:rsid w:val="00B57327"/>
    <w:rsid w:val="00B60259"/>
    <w:rsid w:val="00B6115A"/>
    <w:rsid w:val="00B61180"/>
    <w:rsid w:val="00B615CD"/>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486"/>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6C53"/>
    <w:rsid w:val="00BC73E1"/>
    <w:rsid w:val="00BD24D4"/>
    <w:rsid w:val="00BD26CD"/>
    <w:rsid w:val="00BD2CCB"/>
    <w:rsid w:val="00BD59CB"/>
    <w:rsid w:val="00BD5D16"/>
    <w:rsid w:val="00BD608E"/>
    <w:rsid w:val="00BD6E85"/>
    <w:rsid w:val="00BD783C"/>
    <w:rsid w:val="00BE00CD"/>
    <w:rsid w:val="00BE01FB"/>
    <w:rsid w:val="00BE04DA"/>
    <w:rsid w:val="00BE062D"/>
    <w:rsid w:val="00BE0E10"/>
    <w:rsid w:val="00BE0FF4"/>
    <w:rsid w:val="00BE1195"/>
    <w:rsid w:val="00BE1821"/>
    <w:rsid w:val="00BE1D94"/>
    <w:rsid w:val="00BE4077"/>
    <w:rsid w:val="00BE631D"/>
    <w:rsid w:val="00BE6339"/>
    <w:rsid w:val="00BE661A"/>
    <w:rsid w:val="00BE7B7F"/>
    <w:rsid w:val="00BF2A3A"/>
    <w:rsid w:val="00BF3B55"/>
    <w:rsid w:val="00BF4904"/>
    <w:rsid w:val="00BF520A"/>
    <w:rsid w:val="00BF53A3"/>
    <w:rsid w:val="00BF5F80"/>
    <w:rsid w:val="00BF702F"/>
    <w:rsid w:val="00BF7635"/>
    <w:rsid w:val="00BF7A5A"/>
    <w:rsid w:val="00C00601"/>
    <w:rsid w:val="00C008C6"/>
    <w:rsid w:val="00C02144"/>
    <w:rsid w:val="00C02C75"/>
    <w:rsid w:val="00C033FC"/>
    <w:rsid w:val="00C03B48"/>
    <w:rsid w:val="00C03E55"/>
    <w:rsid w:val="00C049A1"/>
    <w:rsid w:val="00C05618"/>
    <w:rsid w:val="00C056A6"/>
    <w:rsid w:val="00C06C76"/>
    <w:rsid w:val="00C07D9F"/>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0D23"/>
    <w:rsid w:val="00CD188D"/>
    <w:rsid w:val="00CD195C"/>
    <w:rsid w:val="00CD1FBD"/>
    <w:rsid w:val="00CD2627"/>
    <w:rsid w:val="00CD2709"/>
    <w:rsid w:val="00CD2A84"/>
    <w:rsid w:val="00CD2AA2"/>
    <w:rsid w:val="00CD50A8"/>
    <w:rsid w:val="00CD5AD1"/>
    <w:rsid w:val="00CD5CE8"/>
    <w:rsid w:val="00CD6047"/>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2D2F"/>
    <w:rsid w:val="00D23A7E"/>
    <w:rsid w:val="00D245A7"/>
    <w:rsid w:val="00D25AFE"/>
    <w:rsid w:val="00D27135"/>
    <w:rsid w:val="00D30D35"/>
    <w:rsid w:val="00D3114C"/>
    <w:rsid w:val="00D319DD"/>
    <w:rsid w:val="00D31A17"/>
    <w:rsid w:val="00D33389"/>
    <w:rsid w:val="00D35265"/>
    <w:rsid w:val="00D36D56"/>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4E98"/>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CC8"/>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AE"/>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46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060"/>
    <w:rsid w:val="00E242BD"/>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3884"/>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DF3"/>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3D8A"/>
    <w:rsid w:val="00ED53E3"/>
    <w:rsid w:val="00ED53F2"/>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51A1"/>
    <w:rsid w:val="00EF70AE"/>
    <w:rsid w:val="00EF7DD4"/>
    <w:rsid w:val="00F00B3C"/>
    <w:rsid w:val="00F011BC"/>
    <w:rsid w:val="00F023E1"/>
    <w:rsid w:val="00F0450D"/>
    <w:rsid w:val="00F0535E"/>
    <w:rsid w:val="00F0701E"/>
    <w:rsid w:val="00F103DA"/>
    <w:rsid w:val="00F1072E"/>
    <w:rsid w:val="00F12AED"/>
    <w:rsid w:val="00F158A3"/>
    <w:rsid w:val="00F165ED"/>
    <w:rsid w:val="00F17CD3"/>
    <w:rsid w:val="00F2017D"/>
    <w:rsid w:val="00F2052C"/>
    <w:rsid w:val="00F20B08"/>
    <w:rsid w:val="00F24980"/>
    <w:rsid w:val="00F259B6"/>
    <w:rsid w:val="00F30FC5"/>
    <w:rsid w:val="00F3118B"/>
    <w:rsid w:val="00F32B78"/>
    <w:rsid w:val="00F33F09"/>
    <w:rsid w:val="00F37412"/>
    <w:rsid w:val="00F3754A"/>
    <w:rsid w:val="00F40EB8"/>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97D"/>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82D"/>
    <w:rsid w:val="00F91DA8"/>
    <w:rsid w:val="00F92E6D"/>
    <w:rsid w:val="00F94B64"/>
    <w:rsid w:val="00F95D6C"/>
    <w:rsid w:val="00F963B0"/>
    <w:rsid w:val="00F969B7"/>
    <w:rsid w:val="00F96EC6"/>
    <w:rsid w:val="00F9796B"/>
    <w:rsid w:val="00F97A80"/>
    <w:rsid w:val="00FA0252"/>
    <w:rsid w:val="00FA08C4"/>
    <w:rsid w:val="00FA0E61"/>
    <w:rsid w:val="00FA2E02"/>
    <w:rsid w:val="00FA4376"/>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11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4D61F9"/>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B6115A"/>
    <w:pPr>
      <w:shd w:val="clear" w:color="auto" w:fill="C6D9F1" w:themeFill="text2" w:themeFillTint="33"/>
      <w:tabs>
        <w:tab w:val="right" w:pos="9781"/>
      </w:tabs>
      <w:spacing w:before="0" w:after="480" w:line="240" w:lineRule="auto"/>
      <w:jc w:val="left"/>
    </w:pPr>
    <w:rPr>
      <w:rFonts w:ascii="Cabin" w:hAnsi="Cabin"/>
      <w:color w:val="auto"/>
    </w:rPr>
  </w:style>
  <w:style w:type="paragraph" w:customStyle="1" w:styleId="Ztyt">
    <w:name w:val="Ztyt"/>
    <w:basedOn w:val="Normalny"/>
    <w:link w:val="ZtytZnak"/>
    <w:qFormat/>
    <w:rsid w:val="00A278EB"/>
    <w:pPr>
      <w:keepNext/>
      <w:keepLines/>
      <w:spacing w:before="360" w:after="360" w:line="240" w:lineRule="auto"/>
      <w:jc w:val="center"/>
      <w:outlineLvl w:val="0"/>
    </w:pPr>
    <w:rPr>
      <w:rFonts w:ascii="Cabin" w:hAnsi="Cabin" w:cs="Calibri"/>
      <w:b/>
      <w:sz w:val="28"/>
      <w:szCs w:val="22"/>
    </w:rPr>
  </w:style>
  <w:style w:type="character" w:customStyle="1" w:styleId="ZnagZnak">
    <w:name w:val="Znag Znak"/>
    <w:basedOn w:val="Domylnaczcionkaakapitu"/>
    <w:link w:val="Znag"/>
    <w:rsid w:val="00B6115A"/>
    <w:rPr>
      <w:rFonts w:ascii="Cabin" w:eastAsiaTheme="majorEastAsia" w:hAnsi="Cabin" w:cstheme="majorBidi"/>
      <w:b/>
      <w:bCs/>
      <w:shd w:val="clear" w:color="auto" w:fill="C6D9F1" w:themeFill="text2" w:themeFillTint="33"/>
    </w:rPr>
  </w:style>
  <w:style w:type="paragraph" w:customStyle="1" w:styleId="L1t">
    <w:name w:val="L1t"/>
    <w:basedOn w:val="Akapitzlist"/>
    <w:link w:val="L1tZnak"/>
    <w:qFormat/>
    <w:rsid w:val="00505428"/>
    <w:pPr>
      <w:ind w:left="425"/>
      <w:contextualSpacing w:val="0"/>
    </w:pPr>
    <w:rPr>
      <w:rFonts w:ascii="Ubuntu" w:hAnsi="Ubuntu"/>
    </w:rPr>
  </w:style>
  <w:style w:type="character" w:customStyle="1" w:styleId="ZtytZnak">
    <w:name w:val="Ztyt Znak"/>
    <w:basedOn w:val="Domylnaczcionkaakapitu"/>
    <w:link w:val="Ztyt"/>
    <w:rsid w:val="00A278EB"/>
    <w:rPr>
      <w:rFonts w:ascii="Cabin" w:eastAsia="Times New Roman" w:hAnsi="Cabin" w:cs="Calibri"/>
      <w:b/>
      <w:sz w:val="28"/>
    </w:rPr>
  </w:style>
  <w:style w:type="character" w:customStyle="1" w:styleId="L1tZnak">
    <w:name w:val="L1t Znak"/>
    <w:basedOn w:val="AkapitzlistZnak"/>
    <w:link w:val="L1t"/>
    <w:rsid w:val="00505428"/>
    <w:rPr>
      <w:rFonts w:ascii="Ubuntu" w:eastAsia="Times New Roman" w:hAnsi="Ubuntu" w:cs="Times New Roman"/>
      <w:szCs w:val="20"/>
    </w:rPr>
  </w:style>
  <w:style w:type="paragraph" w:customStyle="1" w:styleId="L2t">
    <w:name w:val="L2t"/>
    <w:basedOn w:val="Normalny"/>
    <w:link w:val="L2tZnak"/>
    <w:qFormat/>
    <w:rsid w:val="00B6115A"/>
    <w:pPr>
      <w:spacing w:line="240" w:lineRule="auto"/>
      <w:ind w:left="851"/>
    </w:pPr>
    <w:rPr>
      <w:rFonts w:ascii="Ubuntu" w:hAnsi="Ubuntu"/>
    </w:rPr>
  </w:style>
  <w:style w:type="paragraph" w:customStyle="1" w:styleId="L3t">
    <w:name w:val="L3t"/>
    <w:basedOn w:val="Normalny"/>
    <w:link w:val="L3tZnak"/>
    <w:qFormat/>
    <w:rsid w:val="00B6115A"/>
    <w:pPr>
      <w:tabs>
        <w:tab w:val="left" w:pos="1560"/>
      </w:tabs>
      <w:ind w:left="1559"/>
    </w:pPr>
    <w:rPr>
      <w:rFonts w:ascii="Ubuntu" w:hAnsi="Ubuntu"/>
    </w:rPr>
  </w:style>
  <w:style w:type="character" w:customStyle="1" w:styleId="L2tZnak">
    <w:name w:val="L2t Znak"/>
    <w:basedOn w:val="Domylnaczcionkaakapitu"/>
    <w:link w:val="L2t"/>
    <w:rsid w:val="00B6115A"/>
    <w:rPr>
      <w:rFonts w:ascii="Ubuntu" w:eastAsia="Times New Roman" w:hAnsi="Ubuntu" w:cs="Times New Roman"/>
      <w:szCs w:val="20"/>
    </w:rPr>
  </w:style>
  <w:style w:type="paragraph" w:customStyle="1" w:styleId="L2nr">
    <w:name w:val="L2 nr"/>
    <w:basedOn w:val="Normalny"/>
    <w:link w:val="L2nrZnak"/>
    <w:qFormat/>
    <w:rsid w:val="00505428"/>
    <w:pPr>
      <w:numPr>
        <w:ilvl w:val="1"/>
        <w:numId w:val="12"/>
      </w:numPr>
      <w:spacing w:before="60" w:after="60"/>
      <w:ind w:left="850" w:hanging="425"/>
    </w:pPr>
    <w:rPr>
      <w:rFonts w:ascii="Ubuntu" w:hAnsi="Ubuntu"/>
    </w:rPr>
  </w:style>
  <w:style w:type="character" w:customStyle="1" w:styleId="L3tZnak">
    <w:name w:val="L3t Znak"/>
    <w:basedOn w:val="Domylnaczcionkaakapitu"/>
    <w:link w:val="L3t"/>
    <w:rsid w:val="00B6115A"/>
    <w:rPr>
      <w:rFonts w:ascii="Ubuntu" w:eastAsia="Times New Roman" w:hAnsi="Ubuntu" w:cs="Times New Roman"/>
      <w:szCs w:val="20"/>
    </w:rPr>
  </w:style>
  <w:style w:type="paragraph" w:customStyle="1" w:styleId="L1nr">
    <w:name w:val="L1 nr"/>
    <w:basedOn w:val="Normalny"/>
    <w:link w:val="L1nrZnak"/>
    <w:qFormat/>
    <w:rsid w:val="00B6115A"/>
    <w:pPr>
      <w:keepNext/>
      <w:numPr>
        <w:numId w:val="12"/>
      </w:numPr>
      <w:spacing w:before="120" w:after="120"/>
    </w:pPr>
    <w:rPr>
      <w:rFonts w:ascii="Ubuntu" w:hAnsi="Ubuntu"/>
      <w:b/>
    </w:rPr>
  </w:style>
  <w:style w:type="character" w:customStyle="1" w:styleId="L2nrZnak">
    <w:name w:val="L2 nr Znak"/>
    <w:basedOn w:val="Domylnaczcionkaakapitu"/>
    <w:link w:val="L2nr"/>
    <w:rsid w:val="00505428"/>
    <w:rPr>
      <w:rFonts w:ascii="Ubuntu" w:eastAsia="Times New Roman" w:hAnsi="Ubuntu" w:cs="Times New Roman"/>
      <w:szCs w:val="20"/>
    </w:rPr>
  </w:style>
  <w:style w:type="paragraph" w:customStyle="1" w:styleId="L3nr">
    <w:name w:val="L3 nr"/>
    <w:basedOn w:val="Normalny"/>
    <w:link w:val="L3nrZnak"/>
    <w:qFormat/>
    <w:rsid w:val="00505428"/>
    <w:pPr>
      <w:numPr>
        <w:ilvl w:val="2"/>
        <w:numId w:val="12"/>
      </w:numPr>
      <w:spacing w:before="40" w:after="40"/>
      <w:ind w:left="1560" w:hanging="709"/>
    </w:pPr>
    <w:rPr>
      <w:rFonts w:ascii="Ubuntu" w:hAnsi="Ubuntu"/>
    </w:rPr>
  </w:style>
  <w:style w:type="character" w:customStyle="1" w:styleId="L1nrZnak">
    <w:name w:val="L1 nr Znak"/>
    <w:basedOn w:val="Domylnaczcionkaakapitu"/>
    <w:link w:val="L1nr"/>
    <w:rsid w:val="00B6115A"/>
    <w:rPr>
      <w:rFonts w:ascii="Ubuntu" w:eastAsia="Times New Roman" w:hAnsi="Ubuntu" w:cs="Times New Roman"/>
      <w:b/>
      <w:szCs w:val="20"/>
    </w:rPr>
  </w:style>
  <w:style w:type="character" w:customStyle="1" w:styleId="L3nrZnak">
    <w:name w:val="L3 nr Znak"/>
    <w:basedOn w:val="Domylnaczcionkaakapitu"/>
    <w:link w:val="L3nr"/>
    <w:rsid w:val="00505428"/>
    <w:rPr>
      <w:rFonts w:ascii="Ubuntu" w:eastAsia="Times New Roman" w:hAnsi="Ubuntu" w:cs="Times New Roman"/>
      <w:szCs w:val="20"/>
    </w:rPr>
  </w:style>
  <w:style w:type="character" w:customStyle="1" w:styleId="Uwagi">
    <w:name w:val="Uwagi"/>
    <w:basedOn w:val="Domylnaczcionkaakapitu"/>
    <w:uiPriority w:val="1"/>
    <w:qFormat/>
    <w:rsid w:val="00A278EB"/>
    <w:rPr>
      <w:i/>
      <w:color w:val="FF0000"/>
      <w:sz w:val="18"/>
    </w:rPr>
  </w:style>
  <w:style w:type="paragraph" w:customStyle="1" w:styleId="Podpowied">
    <w:name w:val="Podpowiedź"/>
    <w:basedOn w:val="Akapitzlist"/>
    <w:link w:val="PodpowiedZnak"/>
    <w:rsid w:val="008B5FAB"/>
    <w:pPr>
      <w:spacing w:line="240" w:lineRule="auto"/>
      <w:ind w:left="850"/>
      <w:contextualSpacing w:val="0"/>
    </w:pPr>
    <w:rPr>
      <w:color w:val="FF0000"/>
      <w:sz w:val="16"/>
    </w:rPr>
  </w:style>
  <w:style w:type="paragraph" w:customStyle="1" w:styleId="L4nr">
    <w:name w:val="L4 nr"/>
    <w:basedOn w:val="Akapitzlist"/>
    <w:link w:val="L4nrZnak"/>
    <w:qFormat/>
    <w:rsid w:val="00B6115A"/>
    <w:pPr>
      <w:numPr>
        <w:ilvl w:val="3"/>
        <w:numId w:val="5"/>
      </w:numPr>
      <w:contextualSpacing w:val="0"/>
    </w:pPr>
    <w:rPr>
      <w:rFonts w:ascii="Ubuntu" w:hAnsi="Ubuntu"/>
    </w:rPr>
  </w:style>
  <w:style w:type="character" w:customStyle="1" w:styleId="PodpowiedZnak">
    <w:name w:val="Podpowiedź Znak"/>
    <w:basedOn w:val="AkapitzlistZnak"/>
    <w:link w:val="Podpowied"/>
    <w:rsid w:val="008B5FAB"/>
    <w:rPr>
      <w:rFonts w:ascii="Calibri" w:eastAsia="Times New Roman" w:hAnsi="Calibri" w:cs="Times New Roman"/>
      <w:color w:val="FF0000"/>
      <w:sz w:val="16"/>
      <w:szCs w:val="20"/>
    </w:rPr>
  </w:style>
  <w:style w:type="paragraph" w:customStyle="1" w:styleId="L4t">
    <w:name w:val="L4t"/>
    <w:basedOn w:val="Akapitzlist"/>
    <w:link w:val="L4tZnak"/>
    <w:qFormat/>
    <w:rsid w:val="00505428"/>
    <w:pPr>
      <w:spacing w:before="120" w:line="240" w:lineRule="auto"/>
      <w:ind w:left="1843"/>
      <w:contextualSpacing w:val="0"/>
    </w:pPr>
    <w:rPr>
      <w:rFonts w:ascii="Ubuntu" w:hAnsi="Ubuntu"/>
    </w:rPr>
  </w:style>
  <w:style w:type="character" w:customStyle="1" w:styleId="L4nrZnak">
    <w:name w:val="L4 nr Znak"/>
    <w:basedOn w:val="AkapitzlistZnak"/>
    <w:link w:val="L4nr"/>
    <w:rsid w:val="00B6115A"/>
    <w:rPr>
      <w:rFonts w:ascii="Ubuntu" w:eastAsia="Times New Roman" w:hAnsi="Ubuntu" w:cs="Times New Roman"/>
      <w:szCs w:val="20"/>
    </w:rPr>
  </w:style>
  <w:style w:type="character" w:customStyle="1" w:styleId="L4tZnak">
    <w:name w:val="L4t Znak"/>
    <w:basedOn w:val="AkapitzlistZnak"/>
    <w:link w:val="L4t"/>
    <w:rsid w:val="00505428"/>
    <w:rPr>
      <w:rFonts w:ascii="Ubuntu" w:eastAsia="Times New Roman" w:hAnsi="Ubuntu" w:cs="Times New Roman"/>
      <w:szCs w:val="20"/>
    </w:rPr>
  </w:style>
  <w:style w:type="paragraph" w:customStyle="1" w:styleId="L0t">
    <w:name w:val="L0t"/>
    <w:basedOn w:val="L1t"/>
    <w:link w:val="L0tZnak"/>
    <w:qFormat/>
    <w:rsid w:val="001F52A7"/>
    <w:pPr>
      <w:ind w:left="1"/>
    </w:pPr>
    <w:rPr>
      <w:snapToGrid w:val="0"/>
    </w:rPr>
  </w:style>
  <w:style w:type="character" w:customStyle="1" w:styleId="L0tZnak">
    <w:name w:val="L0t Znak"/>
    <w:basedOn w:val="L1tZnak"/>
    <w:link w:val="L0t"/>
    <w:rsid w:val="001F52A7"/>
    <w:rPr>
      <w:rFonts w:ascii="Ubuntu" w:eastAsia="Times New Roman" w:hAnsi="Ubuntu"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POST/DYS/OR/GZ/00018/2026                         </dmsv2SWPP2ObjectNumber>
    <dmsv2SWPP2SumMD5 xmlns="http://schemas.microsoft.com/sharepoint/v3">e8556a58f24f77608f2540474b9a4eb9</dmsv2SWPP2SumMD5>
    <dmsv2BaseMoved xmlns="http://schemas.microsoft.com/sharepoint/v3">false</dmsv2BaseMoved>
    <dmsv2BaseIsSensitive xmlns="http://schemas.microsoft.com/sharepoint/v3">true</dmsv2BaseIsSensitive>
    <dmsv2SWPP2IDSWPP2 xmlns="http://schemas.microsoft.com/sharepoint/v3">702828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24132404</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00000001000700030000000b0000</dmsv2SWPP2ObjectDepartment>
    <dmsv2SWPP2ObjectName xmlns="http://schemas.microsoft.com/sharepoint/v3">Postępowanie</dmsv2SWPP2ObjectName>
    <_dlc_DocId xmlns="a19cb1c7-c5c7-46d4-85ae-d83685407bba">JEUP5JKVCYQC-1092029480-8017</_dlc_DocId>
    <_dlc_DocIdUrl xmlns="a19cb1c7-c5c7-46d4-85ae-d83685407bba">
      <Url>https://swpp2.dms.gkpge.pl/sites/41/_layouts/15/DocIdRedir.aspx?ID=JEUP5JKVCYQC-1092029480-8017</Url>
      <Description>JEUP5JKVCYQC-1092029480-8017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CDA39577-509E-427B-81F2-075AD1565DF5}"/>
</file>

<file path=customXml/itemProps4.xml><?xml version="1.0" encoding="utf-8"?>
<ds:datastoreItem xmlns:ds="http://schemas.openxmlformats.org/officeDocument/2006/customXml" ds:itemID="{F8A549D3-9197-420A-A30C-9CC1DEC456D9}">
  <ds:schemaRefs>
    <ds:schemaRef ds:uri="http://schemas.openxmlformats.org/officeDocument/2006/bibliography"/>
  </ds:schemaRefs>
</ds:datastoreItem>
</file>

<file path=customXml/itemProps5.xml><?xml version="1.0" encoding="utf-8"?>
<ds:datastoreItem xmlns:ds="http://schemas.openxmlformats.org/officeDocument/2006/customXml" ds:itemID="{6BBD1ABD-63C4-45D2-82A5-9F405141F409}">
  <ds:schemaRefs>
    <ds:schemaRef ds:uri="http://schemas.microsoft.com/sharepoint/events"/>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152</Words>
  <Characters>917</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Załączniki do SWZ</vt:lpstr>
    </vt:vector>
  </TitlesOfParts>
  <Company>PGE Dystrybucja S.A.</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do SWZ</dc:title>
  <dc:creator>Pietraszek Marek [PGE Dystr. O.Rzeszów]</dc:creator>
  <cp:lastModifiedBy>Zapasek Dominika [PGE Dystr. O.Rzeszów]</cp:lastModifiedBy>
  <cp:revision>7</cp:revision>
  <cp:lastPrinted>2025-02-05T08:54:00Z</cp:lastPrinted>
  <dcterms:created xsi:type="dcterms:W3CDTF">2025-11-19T12:54:00Z</dcterms:created>
  <dcterms:modified xsi:type="dcterms:W3CDTF">2026-01-15T11:03:00Z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e91c6a9d-26d3-4ce5-8401-b078a2f1c547</vt:lpwstr>
  </property>
</Properties>
</file>